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E55EC8" w:rsidRDefault="00DE7BED" w:rsidP="00DE7BED">
      <w:pPr>
        <w:jc w:val="right"/>
        <w:rPr>
          <w:rFonts w:ascii="Times New Roman" w:hAnsi="Times New Roman"/>
          <w:b/>
          <w:sz w:val="24"/>
        </w:rPr>
      </w:pPr>
      <w:r w:rsidRPr="00E55EC8">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E55EC8" w:rsidTr="00A0382A">
        <w:trPr>
          <w:trHeight w:val="286"/>
        </w:trPr>
        <w:tc>
          <w:tcPr>
            <w:tcW w:w="5103" w:type="dxa"/>
          </w:tcPr>
          <w:p w:rsidR="00DE7BED" w:rsidRPr="00E55EC8" w:rsidRDefault="00DE7BED" w:rsidP="008C363A">
            <w:pPr>
              <w:tabs>
                <w:tab w:val="left" w:pos="4606"/>
              </w:tabs>
              <w:ind w:right="353"/>
              <w:rPr>
                <w:rFonts w:ascii="Times New Roman" w:hAnsi="Times New Roman"/>
                <w:sz w:val="24"/>
              </w:rPr>
            </w:pPr>
          </w:p>
        </w:tc>
        <w:tc>
          <w:tcPr>
            <w:tcW w:w="4253" w:type="dxa"/>
          </w:tcPr>
          <w:p w:rsidR="00DE7BED" w:rsidRPr="00E55EC8" w:rsidRDefault="00DE7BED" w:rsidP="008C363A">
            <w:pPr>
              <w:ind w:right="-72"/>
              <w:jc w:val="right"/>
              <w:rPr>
                <w:rFonts w:ascii="Times New Roman" w:hAnsi="Times New Roman"/>
                <w:sz w:val="24"/>
              </w:rPr>
            </w:pPr>
            <w:r w:rsidRPr="00E55EC8">
              <w:rPr>
                <w:rFonts w:ascii="Times New Roman" w:hAnsi="Times New Roman"/>
                <w:sz w:val="24"/>
              </w:rPr>
              <w:t>УТВЕРЖДЕНО</w:t>
            </w:r>
          </w:p>
        </w:tc>
      </w:tr>
      <w:tr w:rsidR="00DE7BED" w:rsidRPr="00E55EC8" w:rsidTr="00A0382A">
        <w:trPr>
          <w:trHeight w:val="286"/>
        </w:trPr>
        <w:tc>
          <w:tcPr>
            <w:tcW w:w="5103" w:type="dxa"/>
          </w:tcPr>
          <w:p w:rsidR="00DE7BED" w:rsidRPr="00E55EC8" w:rsidRDefault="00DE7BED" w:rsidP="008C363A">
            <w:pPr>
              <w:ind w:right="-72"/>
              <w:rPr>
                <w:rFonts w:ascii="Times New Roman" w:hAnsi="Times New Roman"/>
                <w:sz w:val="24"/>
              </w:rPr>
            </w:pPr>
          </w:p>
        </w:tc>
        <w:tc>
          <w:tcPr>
            <w:tcW w:w="4253" w:type="dxa"/>
          </w:tcPr>
          <w:p w:rsidR="00DE7BED" w:rsidRPr="00E55EC8" w:rsidRDefault="00DE7BED" w:rsidP="008C363A">
            <w:pPr>
              <w:ind w:right="-72"/>
              <w:jc w:val="right"/>
              <w:rPr>
                <w:rFonts w:ascii="Times New Roman" w:hAnsi="Times New Roman"/>
                <w:sz w:val="24"/>
              </w:rPr>
            </w:pPr>
            <w:r w:rsidRPr="00E55EC8">
              <w:rPr>
                <w:rFonts w:ascii="Times New Roman" w:hAnsi="Times New Roman"/>
                <w:sz w:val="24"/>
              </w:rPr>
              <w:t>решением Тендерной комиссии</w:t>
            </w:r>
          </w:p>
        </w:tc>
      </w:tr>
      <w:tr w:rsidR="00DE7BED" w:rsidRPr="00E55EC8" w:rsidTr="00A0382A">
        <w:trPr>
          <w:trHeight w:val="303"/>
        </w:trPr>
        <w:tc>
          <w:tcPr>
            <w:tcW w:w="5103" w:type="dxa"/>
          </w:tcPr>
          <w:p w:rsidR="00DE7BED" w:rsidRPr="00E55EC8" w:rsidRDefault="00DE7BED" w:rsidP="008C363A">
            <w:pPr>
              <w:rPr>
                <w:rFonts w:ascii="Times New Roman" w:hAnsi="Times New Roman"/>
                <w:sz w:val="24"/>
              </w:rPr>
            </w:pPr>
          </w:p>
        </w:tc>
        <w:tc>
          <w:tcPr>
            <w:tcW w:w="4253" w:type="dxa"/>
          </w:tcPr>
          <w:p w:rsidR="00DE7BED" w:rsidRPr="00E55EC8" w:rsidRDefault="00150C4A" w:rsidP="008C363A">
            <w:pPr>
              <w:jc w:val="right"/>
              <w:rPr>
                <w:rFonts w:ascii="Times New Roman" w:hAnsi="Times New Roman"/>
                <w:sz w:val="24"/>
              </w:rPr>
            </w:pPr>
            <w:r>
              <w:rPr>
                <w:rFonts w:ascii="Times New Roman" w:hAnsi="Times New Roman"/>
                <w:sz w:val="24"/>
              </w:rPr>
              <w:t>Протокол  №198</w:t>
            </w:r>
          </w:p>
        </w:tc>
      </w:tr>
      <w:tr w:rsidR="00DE7BED" w:rsidRPr="00E55EC8" w:rsidTr="00A0382A">
        <w:trPr>
          <w:trHeight w:val="303"/>
        </w:trPr>
        <w:tc>
          <w:tcPr>
            <w:tcW w:w="5103" w:type="dxa"/>
          </w:tcPr>
          <w:p w:rsidR="00DE7BED" w:rsidRPr="00E55EC8" w:rsidRDefault="00DE7BED" w:rsidP="008C363A">
            <w:pPr>
              <w:rPr>
                <w:rFonts w:ascii="Times New Roman" w:hAnsi="Times New Roman"/>
                <w:sz w:val="24"/>
              </w:rPr>
            </w:pPr>
          </w:p>
        </w:tc>
        <w:tc>
          <w:tcPr>
            <w:tcW w:w="4253" w:type="dxa"/>
          </w:tcPr>
          <w:p w:rsidR="00DE7BED" w:rsidRPr="00E55EC8" w:rsidRDefault="00150C4A" w:rsidP="00150C4A">
            <w:pPr>
              <w:jc w:val="right"/>
              <w:rPr>
                <w:rFonts w:ascii="Times New Roman" w:hAnsi="Times New Roman"/>
                <w:sz w:val="24"/>
              </w:rPr>
            </w:pPr>
            <w:r>
              <w:rPr>
                <w:rFonts w:ascii="Times New Roman" w:hAnsi="Times New Roman"/>
                <w:sz w:val="24"/>
              </w:rPr>
              <w:t>«08</w:t>
            </w:r>
            <w:r w:rsidR="00DE7BED" w:rsidRPr="00E55EC8">
              <w:rPr>
                <w:rFonts w:ascii="Times New Roman" w:hAnsi="Times New Roman"/>
                <w:sz w:val="24"/>
              </w:rPr>
              <w:t xml:space="preserve">» </w:t>
            </w:r>
            <w:r>
              <w:rPr>
                <w:rFonts w:ascii="Times New Roman" w:hAnsi="Times New Roman"/>
                <w:sz w:val="24"/>
              </w:rPr>
              <w:t>декабря 2017</w:t>
            </w:r>
            <w:r w:rsidR="00DE7BED" w:rsidRPr="00E55EC8">
              <w:rPr>
                <w:rFonts w:ascii="Times New Roman" w:hAnsi="Times New Roman"/>
                <w:sz w:val="24"/>
              </w:rPr>
              <w:t xml:space="preserve"> г.</w:t>
            </w:r>
          </w:p>
        </w:tc>
      </w:tr>
    </w:tbl>
    <w:p w:rsidR="00DE7BED" w:rsidRPr="00E55EC8" w:rsidRDefault="00DE7BED" w:rsidP="00DE7BED">
      <w:pPr>
        <w:rPr>
          <w:rFonts w:ascii="Times New Roman" w:hAnsi="Times New Roman"/>
          <w:vanish/>
          <w:sz w:val="24"/>
        </w:rPr>
      </w:pPr>
    </w:p>
    <w:p w:rsidR="00F41DE5" w:rsidRPr="00E55EC8" w:rsidRDefault="00A03AA2" w:rsidP="00A0382A">
      <w:pPr>
        <w:rPr>
          <w:rFonts w:ascii="Times New Roman" w:hAnsi="Times New Roman"/>
          <w:sz w:val="24"/>
        </w:rPr>
      </w:pPr>
      <w:r w:rsidRPr="00E55EC8">
        <w:rPr>
          <w:rFonts w:ascii="Times New Roman" w:hAnsi="Times New Roman"/>
          <w:sz w:val="24"/>
        </w:rPr>
        <w:t>ПДО №</w:t>
      </w:r>
      <w:r w:rsidR="00324B14" w:rsidRPr="00E55EC8">
        <w:rPr>
          <w:rFonts w:ascii="Times New Roman" w:hAnsi="Times New Roman"/>
          <w:sz w:val="24"/>
        </w:rPr>
        <w:t>5</w:t>
      </w:r>
      <w:r w:rsidR="00E55EC8" w:rsidRPr="00ED51D8">
        <w:rPr>
          <w:rFonts w:ascii="Times New Roman" w:hAnsi="Times New Roman"/>
          <w:sz w:val="24"/>
        </w:rPr>
        <w:t>26</w:t>
      </w:r>
      <w:r w:rsidRPr="00E55EC8">
        <w:rPr>
          <w:rFonts w:ascii="Times New Roman" w:hAnsi="Times New Roman"/>
          <w:sz w:val="24"/>
        </w:rPr>
        <w:t>-</w:t>
      </w:r>
      <w:r w:rsidR="00207E24" w:rsidRPr="00E55EC8">
        <w:rPr>
          <w:rFonts w:ascii="Times New Roman" w:hAnsi="Times New Roman"/>
          <w:sz w:val="24"/>
        </w:rPr>
        <w:t>СС</w:t>
      </w:r>
      <w:r w:rsidRPr="00E55EC8">
        <w:rPr>
          <w:rFonts w:ascii="Times New Roman" w:hAnsi="Times New Roman"/>
          <w:sz w:val="24"/>
        </w:rPr>
        <w:t>-201</w:t>
      </w:r>
      <w:r w:rsidR="00C03E66" w:rsidRPr="00E55EC8">
        <w:rPr>
          <w:rFonts w:ascii="Times New Roman" w:hAnsi="Times New Roman"/>
          <w:sz w:val="24"/>
        </w:rPr>
        <w:t>7</w:t>
      </w:r>
      <w:r w:rsidR="00150C4A">
        <w:rPr>
          <w:rFonts w:ascii="Times New Roman" w:hAnsi="Times New Roman"/>
          <w:sz w:val="24"/>
        </w:rPr>
        <w:t xml:space="preserve"> от 08 декабря 2017 г.</w:t>
      </w:r>
    </w:p>
    <w:p w:rsidR="00DE7BED" w:rsidRPr="00E55EC8" w:rsidRDefault="00DE7BED" w:rsidP="006A7634">
      <w:pPr>
        <w:ind w:firstLine="567"/>
        <w:jc w:val="both"/>
        <w:rPr>
          <w:rFonts w:ascii="Times New Roman" w:hAnsi="Times New Roman"/>
          <w:b/>
          <w:sz w:val="24"/>
        </w:rPr>
      </w:pPr>
      <w:r w:rsidRPr="00E55EC8">
        <w:rPr>
          <w:rFonts w:ascii="Times New Roman" w:hAnsi="Times New Roman"/>
          <w:b/>
          <w:sz w:val="24"/>
        </w:rPr>
        <w:t>ОАО «Славнефть-ЯНОС»</w:t>
      </w:r>
      <w:r w:rsidRPr="00E55EC8">
        <w:rPr>
          <w:rFonts w:ascii="Times New Roman" w:hAnsi="Times New Roman"/>
          <w:sz w:val="24"/>
        </w:rPr>
        <w:t xml:space="preserve"> (далее – Общество) приглашает </w:t>
      </w:r>
      <w:r w:rsidR="00A326D9" w:rsidRPr="00E55EC8">
        <w:rPr>
          <w:rFonts w:ascii="Times New Roman" w:hAnsi="Times New Roman"/>
          <w:sz w:val="24"/>
        </w:rPr>
        <w:t>В</w:t>
      </w:r>
      <w:r w:rsidRPr="00E55EC8">
        <w:rPr>
          <w:rFonts w:ascii="Times New Roman" w:hAnsi="Times New Roman"/>
          <w:sz w:val="24"/>
        </w:rPr>
        <w:t xml:space="preserve">ас сделать предложение (оферту) на </w:t>
      </w:r>
      <w:r w:rsidR="00195980" w:rsidRPr="00E55EC8">
        <w:rPr>
          <w:rFonts w:ascii="Times New Roman" w:hAnsi="Times New Roman"/>
          <w:sz w:val="24"/>
        </w:rPr>
        <w:t xml:space="preserve">оказание </w:t>
      </w:r>
      <w:r w:rsidR="00942C8A" w:rsidRPr="00E55EC8">
        <w:rPr>
          <w:rFonts w:ascii="Times New Roman" w:hAnsi="Times New Roman"/>
          <w:sz w:val="24"/>
        </w:rPr>
        <w:t xml:space="preserve">услуг по </w:t>
      </w:r>
      <w:r w:rsidR="00E55EC8">
        <w:rPr>
          <w:rFonts w:ascii="Times New Roman" w:hAnsi="Times New Roman"/>
          <w:sz w:val="24"/>
        </w:rPr>
        <w:t xml:space="preserve">мойке, полировке и химчистке салона легковых, грузовых (грузоподъемностью до 1,5 т.) транспортных средств, автобусов и микроавтобусов, принадлежащих </w:t>
      </w:r>
      <w:r w:rsidR="00942C8A" w:rsidRPr="00E55EC8">
        <w:rPr>
          <w:rFonts w:ascii="Times New Roman" w:hAnsi="Times New Roman"/>
          <w:sz w:val="24"/>
        </w:rPr>
        <w:t xml:space="preserve"> ОАО «Славнефть-ЯНОС»</w:t>
      </w:r>
      <w:r w:rsidR="004D308A" w:rsidRPr="00E55EC8">
        <w:rPr>
          <w:rFonts w:ascii="Times New Roman" w:hAnsi="Times New Roman"/>
          <w:b/>
          <w:sz w:val="24"/>
        </w:rPr>
        <w:t>.</w:t>
      </w:r>
    </w:p>
    <w:p w:rsidR="003679E5" w:rsidRPr="00E55EC8" w:rsidRDefault="0032392C" w:rsidP="003679E5">
      <w:pPr>
        <w:ind w:firstLine="567"/>
        <w:jc w:val="both"/>
        <w:rPr>
          <w:rFonts w:ascii="Times New Roman" w:hAnsi="Times New Roman"/>
          <w:sz w:val="24"/>
        </w:rPr>
      </w:pPr>
      <w:r w:rsidRPr="00E55EC8">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Предложением о заключении договора (</w:t>
      </w:r>
      <w:r w:rsidR="004471C0">
        <w:rPr>
          <w:rFonts w:ascii="Times New Roman" w:hAnsi="Times New Roman"/>
          <w:sz w:val="24"/>
        </w:rPr>
        <w:t>Ф</w:t>
      </w:r>
      <w:r w:rsidRPr="00E55EC8">
        <w:rPr>
          <w:rFonts w:ascii="Times New Roman" w:hAnsi="Times New Roman"/>
          <w:sz w:val="24"/>
        </w:rPr>
        <w:t>орма 5) при выполнении Требований к предмету оферты (</w:t>
      </w:r>
      <w:r w:rsidR="004471C0">
        <w:rPr>
          <w:rFonts w:ascii="Times New Roman" w:hAnsi="Times New Roman"/>
          <w:sz w:val="24"/>
        </w:rPr>
        <w:t>Ф</w:t>
      </w:r>
      <w:r w:rsidRPr="00E55EC8">
        <w:rPr>
          <w:rFonts w:ascii="Times New Roman" w:hAnsi="Times New Roman"/>
          <w:sz w:val="24"/>
        </w:rPr>
        <w:t>орма 2): наименьшая приведённая стоимость, рассчитанная по методике (Приложение №1 к Требованию к предмету оферты).</w:t>
      </w:r>
    </w:p>
    <w:p w:rsidR="00DE7BED" w:rsidRPr="00E55EC8" w:rsidRDefault="00DE7BED" w:rsidP="00DE7BED">
      <w:pPr>
        <w:ind w:firstLine="720"/>
        <w:jc w:val="both"/>
        <w:rPr>
          <w:rFonts w:ascii="Times New Roman" w:hAnsi="Times New Roman"/>
          <w:sz w:val="24"/>
        </w:rPr>
      </w:pPr>
      <w:r w:rsidRPr="00E55EC8">
        <w:rPr>
          <w:rFonts w:ascii="Times New Roman" w:hAnsi="Times New Roman"/>
          <w:sz w:val="24"/>
        </w:rPr>
        <w:t>Оферта должна быть представлена на всю номенклатуру работ / услу</w:t>
      </w:r>
      <w:r w:rsidR="003679E5" w:rsidRPr="00E55EC8">
        <w:rPr>
          <w:rFonts w:ascii="Times New Roman" w:hAnsi="Times New Roman"/>
          <w:sz w:val="24"/>
        </w:rPr>
        <w:t>г</w:t>
      </w:r>
      <w:r w:rsidRPr="00E55EC8">
        <w:rPr>
          <w:rFonts w:ascii="Times New Roman" w:hAnsi="Times New Roman"/>
          <w:sz w:val="24"/>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E55EC8" w:rsidRDefault="00DE7BED" w:rsidP="00DE7BED">
      <w:pPr>
        <w:ind w:firstLine="720"/>
        <w:jc w:val="both"/>
        <w:rPr>
          <w:rFonts w:ascii="Times New Roman" w:hAnsi="Times New Roman"/>
          <w:sz w:val="24"/>
        </w:rPr>
      </w:pPr>
      <w:r w:rsidRPr="00E55EC8">
        <w:rPr>
          <w:rFonts w:ascii="Times New Roman" w:hAnsi="Times New Roman"/>
          <w:sz w:val="24"/>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sidRPr="00E55EC8">
        <w:rPr>
          <w:rFonts w:ascii="Times New Roman" w:hAnsi="Times New Roman"/>
          <w:sz w:val="24"/>
        </w:rPr>
        <w:t>)</w:t>
      </w:r>
      <w:r w:rsidRPr="00E55EC8">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w:t>
      </w:r>
      <w:r w:rsidR="004471C0">
        <w:rPr>
          <w:rFonts w:ascii="Times New Roman" w:hAnsi="Times New Roman"/>
          <w:sz w:val="24"/>
        </w:rPr>
        <w:t>Ф</w:t>
      </w:r>
      <w:r w:rsidRPr="00E55EC8">
        <w:rPr>
          <w:rFonts w:ascii="Times New Roman" w:hAnsi="Times New Roman"/>
          <w:sz w:val="24"/>
        </w:rPr>
        <w:t>орма 3).</w:t>
      </w:r>
    </w:p>
    <w:p w:rsidR="00DE7BED" w:rsidRPr="00E55EC8" w:rsidRDefault="00876C95" w:rsidP="00DE7BED">
      <w:pPr>
        <w:ind w:firstLine="720"/>
        <w:jc w:val="both"/>
        <w:rPr>
          <w:rFonts w:ascii="Times New Roman" w:hAnsi="Times New Roman"/>
          <w:sz w:val="24"/>
        </w:rPr>
      </w:pPr>
      <w:r w:rsidRPr="00E55EC8">
        <w:rPr>
          <w:rFonts w:ascii="Times New Roman" w:hAnsi="Times New Roman"/>
          <w:sz w:val="24"/>
        </w:rPr>
        <w:t>Условия проекта договора (</w:t>
      </w:r>
      <w:r w:rsidR="004471C0">
        <w:rPr>
          <w:rFonts w:ascii="Times New Roman" w:hAnsi="Times New Roman"/>
          <w:sz w:val="24"/>
        </w:rPr>
        <w:t>Ф</w:t>
      </w:r>
      <w:r w:rsidRPr="00E55EC8">
        <w:rPr>
          <w:rFonts w:ascii="Times New Roman" w:hAnsi="Times New Roman"/>
          <w:sz w:val="24"/>
        </w:rPr>
        <w:t>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DE7BED" w:rsidRPr="00E55EC8">
        <w:rPr>
          <w:rFonts w:ascii="Times New Roman" w:hAnsi="Times New Roman"/>
          <w:sz w:val="24"/>
        </w:rPr>
        <w:t>.</w:t>
      </w:r>
    </w:p>
    <w:p w:rsidR="00DE7BED" w:rsidRPr="00E55EC8" w:rsidRDefault="00DE7BED" w:rsidP="00DE7BED">
      <w:pPr>
        <w:ind w:firstLine="720"/>
        <w:jc w:val="both"/>
        <w:rPr>
          <w:rFonts w:ascii="Times New Roman" w:hAnsi="Times New Roman"/>
          <w:sz w:val="24"/>
        </w:rPr>
      </w:pPr>
      <w:r w:rsidRPr="00E55EC8">
        <w:rPr>
          <w:rFonts w:ascii="Times New Roman" w:hAnsi="Times New Roman"/>
          <w:sz w:val="24"/>
        </w:rPr>
        <w:t>Тендер проводится в два этапа: оценка технической части оферт и оценка коммерческой части оферт.</w:t>
      </w:r>
    </w:p>
    <w:p w:rsidR="00DE7BED" w:rsidRPr="00E55EC8" w:rsidRDefault="00DE7BED" w:rsidP="00DE7BED">
      <w:pPr>
        <w:pStyle w:val="a5"/>
        <w:numPr>
          <w:ilvl w:val="0"/>
          <w:numId w:val="0"/>
        </w:numPr>
        <w:tabs>
          <w:tab w:val="left" w:pos="284"/>
        </w:tabs>
        <w:ind w:firstLine="709"/>
        <w:rPr>
          <w:rFonts w:ascii="Times New Roman" w:hAnsi="Times New Roman" w:cs="Times New Roman"/>
          <w:sz w:val="24"/>
          <w:szCs w:val="24"/>
        </w:rPr>
      </w:pPr>
      <w:r w:rsidRPr="00E55EC8">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E55EC8" w:rsidRDefault="00DE7BED" w:rsidP="00DE7BED">
      <w:pPr>
        <w:pStyle w:val="a5"/>
        <w:numPr>
          <w:ilvl w:val="0"/>
          <w:numId w:val="0"/>
        </w:numPr>
        <w:tabs>
          <w:tab w:val="left" w:pos="284"/>
        </w:tabs>
        <w:ind w:firstLine="709"/>
        <w:rPr>
          <w:rFonts w:ascii="Times New Roman" w:hAnsi="Times New Roman" w:cs="Times New Roman"/>
          <w:sz w:val="24"/>
          <w:szCs w:val="24"/>
        </w:rPr>
      </w:pPr>
      <w:r w:rsidRPr="00E55EC8">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E55EC8" w:rsidRDefault="00DE7BED" w:rsidP="00DE7BED">
      <w:pPr>
        <w:pStyle w:val="a5"/>
        <w:numPr>
          <w:ilvl w:val="0"/>
          <w:numId w:val="0"/>
        </w:numPr>
        <w:tabs>
          <w:tab w:val="left" w:pos="284"/>
        </w:tabs>
        <w:ind w:firstLine="709"/>
        <w:rPr>
          <w:rFonts w:ascii="Times New Roman" w:hAnsi="Times New Roman" w:cs="Times New Roman"/>
          <w:sz w:val="24"/>
          <w:szCs w:val="24"/>
        </w:rPr>
      </w:pPr>
      <w:r w:rsidRPr="00E55EC8">
        <w:rPr>
          <w:rFonts w:ascii="Times New Roman" w:hAnsi="Times New Roman" w:cs="Times New Roman"/>
          <w:sz w:val="24"/>
          <w:szCs w:val="24"/>
        </w:rPr>
        <w:lastRenderedPageBreak/>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sidR="007B64DD">
        <w:rPr>
          <w:rFonts w:ascii="Times New Roman" w:hAnsi="Times New Roman" w:cs="Times New Roman"/>
          <w:sz w:val="24"/>
          <w:szCs w:val="24"/>
        </w:rPr>
        <w:t>Ф</w:t>
      </w:r>
      <w:r w:rsidRPr="00E55EC8">
        <w:rPr>
          <w:rFonts w:ascii="Times New Roman" w:hAnsi="Times New Roman" w:cs="Times New Roman"/>
          <w:sz w:val="24"/>
          <w:szCs w:val="24"/>
        </w:rPr>
        <w:t>орме 2).</w:t>
      </w:r>
    </w:p>
    <w:p w:rsidR="00DE7BED" w:rsidRPr="00E55EC8" w:rsidRDefault="00DE7BED" w:rsidP="00DE7BED">
      <w:pPr>
        <w:pStyle w:val="a5"/>
        <w:numPr>
          <w:ilvl w:val="0"/>
          <w:numId w:val="0"/>
        </w:numPr>
        <w:tabs>
          <w:tab w:val="left" w:pos="284"/>
        </w:tabs>
        <w:ind w:firstLine="709"/>
        <w:rPr>
          <w:rFonts w:ascii="Times New Roman" w:hAnsi="Times New Roman" w:cs="Times New Roman"/>
          <w:sz w:val="24"/>
          <w:szCs w:val="24"/>
        </w:rPr>
      </w:pPr>
      <w:r w:rsidRPr="00E55EC8">
        <w:rPr>
          <w:rFonts w:ascii="Times New Roman" w:hAnsi="Times New Roman" w:cs="Times New Roman"/>
          <w:sz w:val="24"/>
          <w:szCs w:val="24"/>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sidR="007B64DD">
        <w:rPr>
          <w:rFonts w:ascii="Times New Roman" w:hAnsi="Times New Roman" w:cs="Times New Roman"/>
          <w:sz w:val="24"/>
          <w:szCs w:val="24"/>
        </w:rPr>
        <w:t>Ф</w:t>
      </w:r>
      <w:r w:rsidRPr="00E55EC8">
        <w:rPr>
          <w:rFonts w:ascii="Times New Roman" w:hAnsi="Times New Roman" w:cs="Times New Roman"/>
          <w:sz w:val="24"/>
          <w:szCs w:val="24"/>
        </w:rPr>
        <w:t>орма 2), участник закупки не прошел техническую оценку.</w:t>
      </w:r>
    </w:p>
    <w:p w:rsidR="00DE7BED" w:rsidRPr="00E55EC8" w:rsidRDefault="007F471A" w:rsidP="00DE7BED">
      <w:pPr>
        <w:pStyle w:val="a5"/>
        <w:numPr>
          <w:ilvl w:val="0"/>
          <w:numId w:val="0"/>
        </w:numPr>
        <w:tabs>
          <w:tab w:val="left" w:pos="284"/>
        </w:tabs>
        <w:ind w:firstLine="709"/>
        <w:rPr>
          <w:rFonts w:ascii="Times New Roman" w:hAnsi="Times New Roman" w:cs="Times New Roman"/>
          <w:sz w:val="24"/>
          <w:szCs w:val="24"/>
        </w:rPr>
      </w:pPr>
      <w:r w:rsidRPr="00E55EC8">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 </w:t>
      </w:r>
      <w:r w:rsidR="00DE7BED" w:rsidRPr="00E55EC8">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45725" w:rsidRDefault="00876C95" w:rsidP="00DE7BED">
      <w:pPr>
        <w:ind w:firstLine="720"/>
        <w:jc w:val="both"/>
        <w:rPr>
          <w:rFonts w:ascii="Times New Roman" w:hAnsi="Times New Roman"/>
          <w:b/>
          <w:sz w:val="24"/>
        </w:rPr>
      </w:pPr>
      <w:r w:rsidRPr="00E55EC8">
        <w:rPr>
          <w:rFonts w:ascii="Times New Roman" w:hAnsi="Times New Roman"/>
          <w:b/>
          <w:sz w:val="24"/>
        </w:rPr>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45725" w:rsidRPr="00E55EC8">
        <w:rPr>
          <w:rFonts w:ascii="Times New Roman" w:hAnsi="Times New Roman"/>
          <w:b/>
          <w:sz w:val="24"/>
        </w:rPr>
        <w:t>.</w:t>
      </w:r>
    </w:p>
    <w:p w:rsidR="007B64DD" w:rsidRPr="00E55EC8" w:rsidRDefault="007B64DD" w:rsidP="00DE7BED">
      <w:pPr>
        <w:ind w:firstLine="720"/>
        <w:jc w:val="both"/>
        <w:rPr>
          <w:rFonts w:ascii="Times New Roman" w:hAnsi="Times New Roman"/>
          <w:sz w:val="24"/>
        </w:rPr>
      </w:pPr>
      <w:r w:rsidRPr="007B64DD">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DE7BED" w:rsidRPr="00E55EC8" w:rsidRDefault="00DE7BED" w:rsidP="00DE7BED">
      <w:pPr>
        <w:ind w:firstLine="720"/>
        <w:jc w:val="both"/>
        <w:rPr>
          <w:rFonts w:ascii="Times New Roman" w:hAnsi="Times New Roman"/>
          <w:sz w:val="24"/>
        </w:rPr>
      </w:pPr>
      <w:r w:rsidRPr="00E55EC8">
        <w:rPr>
          <w:rFonts w:ascii="Times New Roman" w:hAnsi="Times New Roman"/>
          <w:sz w:val="24"/>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7B64DD">
        <w:rPr>
          <w:rFonts w:ascii="Times New Roman" w:hAnsi="Times New Roman"/>
          <w:b/>
          <w:sz w:val="24"/>
        </w:rPr>
        <w:t>15</w:t>
      </w:r>
      <w:r w:rsidR="00230908" w:rsidRPr="00E55EC8">
        <w:rPr>
          <w:rFonts w:ascii="Times New Roman" w:hAnsi="Times New Roman"/>
          <w:b/>
          <w:sz w:val="24"/>
        </w:rPr>
        <w:t xml:space="preserve"> </w:t>
      </w:r>
      <w:r w:rsidR="007B64DD">
        <w:rPr>
          <w:rFonts w:ascii="Times New Roman" w:hAnsi="Times New Roman"/>
          <w:b/>
          <w:sz w:val="24"/>
        </w:rPr>
        <w:t>февраля</w:t>
      </w:r>
      <w:r w:rsidR="00230908" w:rsidRPr="00E55EC8">
        <w:rPr>
          <w:rFonts w:ascii="Times New Roman" w:hAnsi="Times New Roman"/>
          <w:b/>
          <w:sz w:val="24"/>
        </w:rPr>
        <w:t xml:space="preserve"> 201</w:t>
      </w:r>
      <w:r w:rsidR="00942C8A" w:rsidRPr="00E55EC8">
        <w:rPr>
          <w:rFonts w:ascii="Times New Roman" w:hAnsi="Times New Roman"/>
          <w:b/>
          <w:sz w:val="24"/>
        </w:rPr>
        <w:t>8</w:t>
      </w:r>
      <w:r w:rsidR="00230908" w:rsidRPr="00E55EC8">
        <w:rPr>
          <w:rFonts w:ascii="Times New Roman" w:hAnsi="Times New Roman"/>
          <w:b/>
          <w:sz w:val="24"/>
        </w:rPr>
        <w:t>г.</w:t>
      </w:r>
      <w:r w:rsidRPr="00E55EC8">
        <w:rPr>
          <w:rFonts w:ascii="Times New Roman" w:hAnsi="Times New Roman"/>
          <w:sz w:val="24"/>
        </w:rPr>
        <w:t xml:space="preserve"> включительно, соответствовать всем условиям, указанным в настоящем извещении.</w:t>
      </w:r>
    </w:p>
    <w:p w:rsidR="00DE7BED" w:rsidRPr="00E55EC8" w:rsidRDefault="00DE7BED" w:rsidP="00DE7BED">
      <w:pPr>
        <w:ind w:firstLine="720"/>
        <w:jc w:val="both"/>
        <w:rPr>
          <w:rFonts w:ascii="Times New Roman" w:hAnsi="Times New Roman"/>
          <w:sz w:val="24"/>
        </w:rPr>
      </w:pPr>
      <w:r w:rsidRPr="00E55EC8">
        <w:rPr>
          <w:rFonts w:ascii="Times New Roman" w:hAnsi="Times New Roman"/>
          <w:sz w:val="24"/>
        </w:rPr>
        <w:t>Офертой контрагента будет считаться следующий комплект документов:</w:t>
      </w:r>
    </w:p>
    <w:p w:rsidR="00DE7BED" w:rsidRPr="00E55EC8" w:rsidRDefault="00DE7BED" w:rsidP="00DE7BED">
      <w:pPr>
        <w:ind w:firstLine="720"/>
        <w:jc w:val="both"/>
        <w:rPr>
          <w:rFonts w:ascii="Times New Roman" w:hAnsi="Times New Roman"/>
          <w:sz w:val="24"/>
        </w:rPr>
      </w:pPr>
      <w:r w:rsidRPr="00E55EC8">
        <w:rPr>
          <w:rFonts w:ascii="Times New Roman" w:hAnsi="Times New Roman"/>
          <w:sz w:val="24"/>
        </w:rPr>
        <w:t>техническая часть:</w:t>
      </w:r>
    </w:p>
    <w:p w:rsidR="00DE7BED" w:rsidRDefault="00DE7BED" w:rsidP="00DE7BED">
      <w:pPr>
        <w:pStyle w:val="ac"/>
        <w:numPr>
          <w:ilvl w:val="0"/>
          <w:numId w:val="2"/>
        </w:numPr>
        <w:tabs>
          <w:tab w:val="left" w:pos="1418"/>
        </w:tabs>
        <w:ind w:left="1418" w:hanging="341"/>
        <w:contextualSpacing w:val="0"/>
        <w:jc w:val="both"/>
        <w:rPr>
          <w:rFonts w:ascii="Times New Roman" w:hAnsi="Times New Roman"/>
          <w:sz w:val="24"/>
        </w:rPr>
      </w:pPr>
      <w:r w:rsidRPr="00E55EC8">
        <w:rPr>
          <w:rFonts w:ascii="Times New Roman" w:hAnsi="Times New Roman"/>
          <w:sz w:val="24"/>
        </w:rPr>
        <w:t>Извещение о согласии сделать оферту (</w:t>
      </w:r>
      <w:r w:rsidR="007B64DD">
        <w:rPr>
          <w:rFonts w:ascii="Times New Roman" w:hAnsi="Times New Roman"/>
          <w:sz w:val="24"/>
        </w:rPr>
        <w:t>Ф</w:t>
      </w:r>
      <w:r w:rsidRPr="00E55EC8">
        <w:rPr>
          <w:rFonts w:ascii="Times New Roman" w:hAnsi="Times New Roman"/>
          <w:sz w:val="24"/>
        </w:rPr>
        <w:t>орма 4, подписанная уполномоченным лицом и заверенная печатью участника закупки);</w:t>
      </w:r>
    </w:p>
    <w:p w:rsidR="007B64DD" w:rsidRPr="00E55EC8" w:rsidRDefault="007B64DD" w:rsidP="00DE7BED">
      <w:pPr>
        <w:pStyle w:val="ac"/>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Подписанный проект Договора</w:t>
      </w:r>
      <w:r w:rsidR="00814C55" w:rsidRPr="00814C55">
        <w:rPr>
          <w:rFonts w:ascii="Times New Roman" w:hAnsi="Times New Roman"/>
          <w:sz w:val="24"/>
        </w:rPr>
        <w:t xml:space="preserve"> </w:t>
      </w:r>
      <w:r w:rsidR="00814C55">
        <w:rPr>
          <w:rFonts w:ascii="Times New Roman" w:hAnsi="Times New Roman"/>
          <w:sz w:val="24"/>
          <w:lang w:val="en-US"/>
        </w:rPr>
        <w:t>c</w:t>
      </w:r>
      <w:r w:rsidR="00814C55" w:rsidRPr="00814C55">
        <w:rPr>
          <w:rFonts w:ascii="Times New Roman" w:hAnsi="Times New Roman"/>
          <w:sz w:val="24"/>
        </w:rPr>
        <w:t xml:space="preserve"> </w:t>
      </w:r>
      <w:r w:rsidR="00AF28D0">
        <w:rPr>
          <w:rFonts w:ascii="Times New Roman" w:hAnsi="Times New Roman"/>
          <w:sz w:val="24"/>
        </w:rPr>
        <w:t>Приложением</w:t>
      </w:r>
      <w:r w:rsidR="00814C55">
        <w:rPr>
          <w:rFonts w:ascii="Times New Roman" w:hAnsi="Times New Roman"/>
          <w:sz w:val="24"/>
        </w:rPr>
        <w:t xml:space="preserve"> №1</w:t>
      </w:r>
      <w:r w:rsidR="00AF28D0">
        <w:rPr>
          <w:rFonts w:ascii="Times New Roman" w:hAnsi="Times New Roman"/>
          <w:sz w:val="24"/>
        </w:rPr>
        <w:t xml:space="preserve"> «Перечень транспортных средств Заказчика» и Приложение № 2 «Прейскурант цен на оказание услуг»</w:t>
      </w:r>
      <w:r>
        <w:rPr>
          <w:rFonts w:ascii="Times New Roman" w:hAnsi="Times New Roman"/>
          <w:sz w:val="24"/>
        </w:rPr>
        <w:t>, без указания информации о стоимости (Форма 3);</w:t>
      </w:r>
    </w:p>
    <w:p w:rsidR="00DE7BED" w:rsidRPr="00E55EC8" w:rsidRDefault="00DE7BED" w:rsidP="00DE7BED">
      <w:pPr>
        <w:pStyle w:val="ac"/>
        <w:numPr>
          <w:ilvl w:val="0"/>
          <w:numId w:val="2"/>
        </w:numPr>
        <w:tabs>
          <w:tab w:val="left" w:pos="1418"/>
        </w:tabs>
        <w:ind w:left="1418" w:hanging="341"/>
        <w:contextualSpacing w:val="0"/>
        <w:jc w:val="both"/>
        <w:rPr>
          <w:rFonts w:ascii="Times New Roman" w:hAnsi="Times New Roman"/>
          <w:sz w:val="24"/>
        </w:rPr>
      </w:pPr>
      <w:r w:rsidRPr="00E55EC8">
        <w:rPr>
          <w:rFonts w:ascii="Times New Roman" w:hAnsi="Times New Roman"/>
          <w:sz w:val="24"/>
        </w:rPr>
        <w:t>Перечень аффилированных организаций (</w:t>
      </w:r>
      <w:r w:rsidR="007B64DD">
        <w:rPr>
          <w:rFonts w:ascii="Times New Roman" w:hAnsi="Times New Roman"/>
          <w:sz w:val="24"/>
        </w:rPr>
        <w:t>Ф</w:t>
      </w:r>
      <w:r w:rsidRPr="00E55EC8">
        <w:rPr>
          <w:rFonts w:ascii="Times New Roman" w:hAnsi="Times New Roman"/>
          <w:sz w:val="24"/>
        </w:rPr>
        <w:t xml:space="preserve">орма </w:t>
      </w:r>
      <w:r w:rsidR="004471C0">
        <w:rPr>
          <w:rFonts w:ascii="Times New Roman" w:hAnsi="Times New Roman"/>
          <w:sz w:val="24"/>
        </w:rPr>
        <w:t>6</w:t>
      </w:r>
      <w:r w:rsidRPr="00E55EC8">
        <w:rPr>
          <w:rFonts w:ascii="Times New Roman" w:hAnsi="Times New Roman"/>
          <w:sz w:val="24"/>
        </w:rPr>
        <w:t>, подписанная уполномоченным лицом и заверенная печатью участника закупки);</w:t>
      </w:r>
    </w:p>
    <w:p w:rsidR="007518E4" w:rsidRPr="00E55EC8" w:rsidRDefault="006D193B" w:rsidP="007518E4">
      <w:pPr>
        <w:pStyle w:val="ac"/>
        <w:numPr>
          <w:ilvl w:val="0"/>
          <w:numId w:val="2"/>
        </w:numPr>
        <w:tabs>
          <w:tab w:val="left" w:pos="1418"/>
        </w:tabs>
        <w:ind w:left="1418" w:hanging="341"/>
        <w:contextualSpacing w:val="0"/>
        <w:jc w:val="both"/>
        <w:rPr>
          <w:rFonts w:ascii="Times New Roman" w:hAnsi="Times New Roman"/>
          <w:sz w:val="24"/>
        </w:rPr>
      </w:pPr>
      <w:r w:rsidRPr="00E55EC8">
        <w:rPr>
          <w:rFonts w:ascii="Times New Roman" w:hAnsi="Times New Roman"/>
          <w:sz w:val="24"/>
        </w:rPr>
        <w:t>Справка о наличии производственных мощностей</w:t>
      </w:r>
      <w:r w:rsidR="005C585C">
        <w:rPr>
          <w:rFonts w:ascii="Times New Roman" w:hAnsi="Times New Roman"/>
          <w:sz w:val="24"/>
        </w:rPr>
        <w:t xml:space="preserve"> и оборудования для оказания услуг</w:t>
      </w:r>
      <w:r w:rsidR="00022558">
        <w:rPr>
          <w:rFonts w:ascii="Times New Roman" w:hAnsi="Times New Roman"/>
          <w:sz w:val="24"/>
        </w:rPr>
        <w:t xml:space="preserve"> </w:t>
      </w:r>
      <w:r w:rsidR="00693072">
        <w:rPr>
          <w:rFonts w:ascii="Times New Roman" w:hAnsi="Times New Roman"/>
          <w:sz w:val="24"/>
        </w:rPr>
        <w:t xml:space="preserve">(Форма </w:t>
      </w:r>
      <w:r w:rsidR="00022558">
        <w:rPr>
          <w:rFonts w:ascii="Times New Roman" w:hAnsi="Times New Roman"/>
          <w:sz w:val="24"/>
        </w:rPr>
        <w:t>7</w:t>
      </w:r>
      <w:r w:rsidR="00693072">
        <w:rPr>
          <w:rFonts w:ascii="Times New Roman" w:hAnsi="Times New Roman"/>
          <w:sz w:val="24"/>
        </w:rPr>
        <w:t>)</w:t>
      </w:r>
      <w:r w:rsidR="0025330A" w:rsidRPr="00E55EC8">
        <w:rPr>
          <w:rFonts w:ascii="Times New Roman" w:hAnsi="Times New Roman"/>
          <w:sz w:val="24"/>
        </w:rPr>
        <w:t>;</w:t>
      </w:r>
    </w:p>
    <w:p w:rsidR="00805648" w:rsidRDefault="00805648" w:rsidP="007518E4">
      <w:pPr>
        <w:pStyle w:val="ac"/>
        <w:numPr>
          <w:ilvl w:val="0"/>
          <w:numId w:val="2"/>
        </w:numPr>
        <w:tabs>
          <w:tab w:val="left" w:pos="1418"/>
        </w:tabs>
        <w:ind w:left="1418" w:hanging="341"/>
        <w:contextualSpacing w:val="0"/>
        <w:jc w:val="both"/>
        <w:rPr>
          <w:rFonts w:ascii="Times New Roman" w:hAnsi="Times New Roman"/>
          <w:sz w:val="24"/>
        </w:rPr>
      </w:pPr>
      <w:r w:rsidRPr="00E55EC8">
        <w:rPr>
          <w:rFonts w:ascii="Times New Roman" w:hAnsi="Times New Roman"/>
          <w:sz w:val="24"/>
        </w:rPr>
        <w:t xml:space="preserve">Справка </w:t>
      </w:r>
      <w:r w:rsidR="007B64DD">
        <w:rPr>
          <w:rFonts w:ascii="Times New Roman" w:hAnsi="Times New Roman"/>
          <w:sz w:val="24"/>
        </w:rPr>
        <w:t>о заключенных и выполненных аналогичных договорах</w:t>
      </w:r>
      <w:r w:rsidR="005C585C">
        <w:rPr>
          <w:rFonts w:ascii="Times New Roman" w:hAnsi="Times New Roman"/>
          <w:sz w:val="24"/>
        </w:rPr>
        <w:t xml:space="preserve"> с указанием перечня договоров с организациями-заказчиками, общей суммы договоров в год, периода оказания услуг за</w:t>
      </w:r>
      <w:r w:rsidRPr="00E55EC8">
        <w:rPr>
          <w:rFonts w:ascii="Times New Roman" w:hAnsi="Times New Roman"/>
          <w:sz w:val="24"/>
        </w:rPr>
        <w:t xml:space="preserve"> 2014, 2015, 2016 г.г. за подписью руководителя организации (Форма </w:t>
      </w:r>
      <w:r w:rsidR="00022558">
        <w:rPr>
          <w:rFonts w:ascii="Times New Roman" w:hAnsi="Times New Roman"/>
          <w:sz w:val="24"/>
        </w:rPr>
        <w:t>8</w:t>
      </w:r>
      <w:r w:rsidRPr="00E55EC8">
        <w:rPr>
          <w:rFonts w:ascii="Times New Roman" w:hAnsi="Times New Roman"/>
          <w:sz w:val="24"/>
        </w:rPr>
        <w:t>);</w:t>
      </w:r>
    </w:p>
    <w:p w:rsidR="007B4DAA" w:rsidRPr="007B4DAA" w:rsidRDefault="007B4DAA" w:rsidP="007518E4">
      <w:pPr>
        <w:pStyle w:val="ac"/>
        <w:numPr>
          <w:ilvl w:val="0"/>
          <w:numId w:val="2"/>
        </w:numPr>
        <w:tabs>
          <w:tab w:val="left" w:pos="1418"/>
        </w:tabs>
        <w:ind w:left="1418" w:hanging="341"/>
        <w:contextualSpacing w:val="0"/>
        <w:jc w:val="both"/>
        <w:rPr>
          <w:rFonts w:ascii="Times New Roman" w:hAnsi="Times New Roman"/>
          <w:sz w:val="24"/>
        </w:rPr>
      </w:pPr>
      <w:r w:rsidRPr="007B4DAA">
        <w:rPr>
          <w:rFonts w:ascii="Times New Roman" w:hAnsi="Times New Roman"/>
          <w:color w:val="000000"/>
          <w:sz w:val="24"/>
        </w:rPr>
        <w:t>Письмо за подписью руководителя организации об удаленности от предприятия не более 10 км</w:t>
      </w:r>
      <w:r>
        <w:rPr>
          <w:rFonts w:ascii="Times New Roman" w:hAnsi="Times New Roman"/>
          <w:color w:val="000000"/>
          <w:sz w:val="24"/>
        </w:rPr>
        <w:t>;</w:t>
      </w:r>
    </w:p>
    <w:p w:rsidR="007B4DAA" w:rsidRPr="007B4DAA" w:rsidRDefault="007B4DAA" w:rsidP="007B4DAA">
      <w:pPr>
        <w:numPr>
          <w:ilvl w:val="0"/>
          <w:numId w:val="2"/>
        </w:numPr>
        <w:jc w:val="both"/>
        <w:rPr>
          <w:rFonts w:ascii="Times New Roman" w:hAnsi="Times New Roman"/>
          <w:sz w:val="24"/>
        </w:rPr>
      </w:pPr>
      <w:r w:rsidRPr="007B4DAA">
        <w:rPr>
          <w:rFonts w:ascii="Times New Roman" w:hAnsi="Times New Roman"/>
          <w:sz w:val="24"/>
        </w:rPr>
        <w:t>Письмо за подписью руководителя о возможности оказания услуг по предварительной записи;</w:t>
      </w:r>
    </w:p>
    <w:p w:rsidR="007B4DAA" w:rsidRDefault="007B4DAA" w:rsidP="007518E4">
      <w:pPr>
        <w:pStyle w:val="ac"/>
        <w:numPr>
          <w:ilvl w:val="0"/>
          <w:numId w:val="2"/>
        </w:numPr>
        <w:tabs>
          <w:tab w:val="left" w:pos="1418"/>
        </w:tabs>
        <w:ind w:left="1418" w:hanging="341"/>
        <w:contextualSpacing w:val="0"/>
        <w:jc w:val="both"/>
        <w:rPr>
          <w:rFonts w:ascii="Times New Roman" w:hAnsi="Times New Roman"/>
          <w:sz w:val="24"/>
        </w:rPr>
      </w:pPr>
      <w:r w:rsidRPr="007B4DAA">
        <w:rPr>
          <w:rFonts w:ascii="Times New Roman" w:hAnsi="Times New Roman"/>
          <w:sz w:val="24"/>
        </w:rPr>
        <w:t>Письмо за подписью руководителя о наличии зоны ожидания для водителя;</w:t>
      </w:r>
    </w:p>
    <w:p w:rsidR="007B4DAA" w:rsidRDefault="007B4DAA" w:rsidP="007B4DAA">
      <w:pPr>
        <w:numPr>
          <w:ilvl w:val="0"/>
          <w:numId w:val="2"/>
        </w:numPr>
        <w:rPr>
          <w:rFonts w:ascii="Times New Roman" w:hAnsi="Times New Roman"/>
          <w:sz w:val="24"/>
        </w:rPr>
      </w:pPr>
      <w:r w:rsidRPr="007B4DAA">
        <w:rPr>
          <w:rFonts w:ascii="Times New Roman" w:hAnsi="Times New Roman"/>
          <w:sz w:val="24"/>
        </w:rPr>
        <w:t>Письмо за подписью руководителя об оказании услуги вне очереди не более 1-го автомобиля в сутки;</w:t>
      </w:r>
    </w:p>
    <w:p w:rsidR="007B4DAA" w:rsidRPr="007B4DAA" w:rsidRDefault="007B4DAA" w:rsidP="007B4DAA">
      <w:pPr>
        <w:numPr>
          <w:ilvl w:val="0"/>
          <w:numId w:val="2"/>
        </w:numPr>
        <w:jc w:val="both"/>
        <w:rPr>
          <w:rFonts w:ascii="Times New Roman" w:hAnsi="Times New Roman"/>
          <w:sz w:val="24"/>
        </w:rPr>
      </w:pPr>
      <w:r>
        <w:rPr>
          <w:rFonts w:ascii="Times New Roman" w:hAnsi="Times New Roman"/>
          <w:sz w:val="24"/>
        </w:rPr>
        <w:t>Копия уведомления о прохождении аккредитации участника закупки, при условии, что статус «аккредитован» д</w:t>
      </w:r>
      <w:r w:rsidR="00BA2F24">
        <w:rPr>
          <w:rFonts w:ascii="Times New Roman" w:hAnsi="Times New Roman"/>
          <w:sz w:val="24"/>
        </w:rPr>
        <w:t xml:space="preserve">ействителен в течение не менее </w:t>
      </w:r>
      <w:r w:rsidR="00BA2F24" w:rsidRPr="00BA2F24">
        <w:rPr>
          <w:rFonts w:ascii="Times New Roman" w:hAnsi="Times New Roman"/>
          <w:sz w:val="24"/>
        </w:rPr>
        <w:t>2</w:t>
      </w:r>
      <w:r>
        <w:rPr>
          <w:rFonts w:ascii="Times New Roman" w:hAnsi="Times New Roman"/>
          <w:sz w:val="24"/>
        </w:rPr>
        <w:t xml:space="preserve"> </w:t>
      </w:r>
      <w:r w:rsidR="00BA2F24">
        <w:rPr>
          <w:rFonts w:ascii="Times New Roman" w:hAnsi="Times New Roman"/>
          <w:sz w:val="24"/>
        </w:rPr>
        <w:t>(двух</w:t>
      </w:r>
      <w:r>
        <w:rPr>
          <w:rFonts w:ascii="Times New Roman" w:hAnsi="Times New Roman"/>
          <w:sz w:val="24"/>
        </w:rPr>
        <w:t>) месяцев после даты окончания приема оферт;</w:t>
      </w:r>
    </w:p>
    <w:p w:rsidR="005D7CD8" w:rsidRPr="00E55EC8" w:rsidRDefault="005D7CD8" w:rsidP="007518E4">
      <w:pPr>
        <w:pStyle w:val="ac"/>
        <w:numPr>
          <w:ilvl w:val="0"/>
          <w:numId w:val="2"/>
        </w:numPr>
        <w:tabs>
          <w:tab w:val="left" w:pos="1418"/>
        </w:tabs>
        <w:ind w:left="1418" w:hanging="341"/>
        <w:contextualSpacing w:val="0"/>
        <w:jc w:val="both"/>
        <w:rPr>
          <w:rFonts w:ascii="Times New Roman" w:hAnsi="Times New Roman"/>
          <w:sz w:val="24"/>
        </w:rPr>
      </w:pPr>
      <w:r w:rsidRPr="00E55EC8">
        <w:rPr>
          <w:rFonts w:ascii="Times New Roman" w:hAnsi="Times New Roman"/>
          <w:sz w:val="24"/>
        </w:rPr>
        <w:t>Письмо (</w:t>
      </w:r>
      <w:r w:rsidRPr="00022558">
        <w:rPr>
          <w:rFonts w:ascii="Times New Roman" w:hAnsi="Times New Roman"/>
          <w:color w:val="000000"/>
          <w:sz w:val="24"/>
        </w:rPr>
        <w:t>Форма №</w:t>
      </w:r>
      <w:r w:rsidR="00022558">
        <w:rPr>
          <w:rFonts w:ascii="Times New Roman" w:hAnsi="Times New Roman"/>
          <w:color w:val="000000"/>
          <w:sz w:val="24"/>
        </w:rPr>
        <w:t>9</w:t>
      </w:r>
      <w:r w:rsidRPr="00E55EC8">
        <w:rPr>
          <w:rFonts w:ascii="Times New Roman" w:hAnsi="Times New Roman"/>
          <w:sz w:val="24"/>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w:t>
      </w:r>
      <w:r w:rsidR="00AA2F50">
        <w:rPr>
          <w:rFonts w:ascii="Times New Roman" w:hAnsi="Times New Roman"/>
          <w:sz w:val="24"/>
        </w:rPr>
        <w:t>ных и регистрационных документов</w:t>
      </w:r>
      <w:r w:rsidRPr="00E55EC8">
        <w:rPr>
          <w:rFonts w:ascii="Times New Roman" w:hAnsi="Times New Roman"/>
          <w:sz w:val="24"/>
        </w:rPr>
        <w:t>, заверенные подписью и печатью контрагента (в случае, если данные документы ранее не передавались на ОАО «Славнефть-ЯНОС», или в них вносились изменения)</w:t>
      </w:r>
    </w:p>
    <w:p w:rsidR="00DE7BED" w:rsidRPr="00E55EC8" w:rsidRDefault="00DE7BED" w:rsidP="00891237">
      <w:pPr>
        <w:pStyle w:val="ac"/>
        <w:numPr>
          <w:ilvl w:val="0"/>
          <w:numId w:val="2"/>
        </w:numPr>
        <w:tabs>
          <w:tab w:val="left" w:pos="1418"/>
        </w:tabs>
        <w:spacing w:before="0"/>
        <w:ind w:left="1417" w:hanging="340"/>
        <w:contextualSpacing w:val="0"/>
        <w:jc w:val="both"/>
        <w:rPr>
          <w:rFonts w:ascii="Times New Roman" w:hAnsi="Times New Roman"/>
          <w:sz w:val="24"/>
        </w:rPr>
      </w:pPr>
      <w:r w:rsidRPr="00E55EC8">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6831FE" w:rsidRPr="00E55EC8">
        <w:rPr>
          <w:rFonts w:ascii="Times New Roman" w:hAnsi="Times New Roman"/>
          <w:sz w:val="24"/>
        </w:rPr>
        <w:t>.</w:t>
      </w:r>
    </w:p>
    <w:p w:rsidR="00DE7BED" w:rsidRPr="00E55EC8" w:rsidRDefault="00DE7BED" w:rsidP="00DE7BED">
      <w:pPr>
        <w:ind w:firstLine="720"/>
        <w:jc w:val="both"/>
        <w:rPr>
          <w:rFonts w:ascii="Times New Roman" w:hAnsi="Times New Roman"/>
          <w:sz w:val="24"/>
        </w:rPr>
      </w:pPr>
      <w:r w:rsidRPr="00E55EC8">
        <w:rPr>
          <w:rFonts w:ascii="Times New Roman" w:hAnsi="Times New Roman"/>
          <w:sz w:val="24"/>
        </w:rPr>
        <w:t>коммерческая часть:</w:t>
      </w:r>
    </w:p>
    <w:p w:rsidR="00DE7BED" w:rsidRPr="00E55EC8" w:rsidRDefault="00DE7BED" w:rsidP="00AA2F50">
      <w:pPr>
        <w:pStyle w:val="ac"/>
        <w:numPr>
          <w:ilvl w:val="0"/>
          <w:numId w:val="2"/>
        </w:numPr>
        <w:tabs>
          <w:tab w:val="left" w:pos="1418"/>
        </w:tabs>
        <w:spacing w:before="240"/>
        <w:ind w:left="1418" w:hanging="341"/>
        <w:contextualSpacing w:val="0"/>
        <w:jc w:val="both"/>
        <w:rPr>
          <w:rFonts w:ascii="Times New Roman" w:hAnsi="Times New Roman"/>
          <w:sz w:val="24"/>
        </w:rPr>
      </w:pPr>
      <w:r w:rsidRPr="00E55EC8">
        <w:rPr>
          <w:rFonts w:ascii="Times New Roman" w:hAnsi="Times New Roman"/>
          <w:sz w:val="24"/>
        </w:rPr>
        <w:t xml:space="preserve">Предложение о заключении договора с указанием цен, стоимости </w:t>
      </w:r>
      <w:r w:rsidR="00D71C19" w:rsidRPr="00E55EC8">
        <w:rPr>
          <w:rFonts w:ascii="Times New Roman" w:hAnsi="Times New Roman"/>
          <w:sz w:val="24"/>
        </w:rPr>
        <w:t>(Ф</w:t>
      </w:r>
      <w:r w:rsidRPr="00E55EC8">
        <w:rPr>
          <w:rFonts w:ascii="Times New Roman" w:hAnsi="Times New Roman"/>
          <w:sz w:val="24"/>
        </w:rPr>
        <w:t xml:space="preserve">орма </w:t>
      </w:r>
      <w:r w:rsidR="006831FE" w:rsidRPr="00E55EC8">
        <w:rPr>
          <w:rFonts w:ascii="Times New Roman" w:hAnsi="Times New Roman"/>
          <w:sz w:val="24"/>
        </w:rPr>
        <w:t>5</w:t>
      </w:r>
      <w:r w:rsidRPr="00E55EC8">
        <w:rPr>
          <w:rFonts w:ascii="Times New Roman" w:hAnsi="Times New Roman"/>
          <w:sz w:val="24"/>
        </w:rPr>
        <w:t>, подписанная уполномоченным лицом и заверенная печатью участника закупки;</w:t>
      </w:r>
    </w:p>
    <w:p w:rsidR="00DE7BED" w:rsidRPr="00891237" w:rsidRDefault="0087067B" w:rsidP="00DE7BED">
      <w:pPr>
        <w:pStyle w:val="ac"/>
        <w:numPr>
          <w:ilvl w:val="0"/>
          <w:numId w:val="2"/>
        </w:numPr>
        <w:tabs>
          <w:tab w:val="left" w:pos="1418"/>
        </w:tabs>
        <w:ind w:left="1418" w:hanging="341"/>
        <w:contextualSpacing w:val="0"/>
        <w:jc w:val="both"/>
        <w:rPr>
          <w:rFonts w:ascii="Times New Roman" w:hAnsi="Times New Roman"/>
          <w:sz w:val="24"/>
        </w:rPr>
      </w:pPr>
      <w:r w:rsidRPr="00E55EC8">
        <w:rPr>
          <w:rFonts w:ascii="Times New Roman" w:hAnsi="Times New Roman"/>
          <w:sz w:val="24"/>
        </w:rPr>
        <w:t xml:space="preserve">Договор </w:t>
      </w:r>
      <w:r w:rsidR="000165A4">
        <w:rPr>
          <w:rFonts w:ascii="Times New Roman" w:hAnsi="Times New Roman"/>
          <w:sz w:val="24"/>
        </w:rPr>
        <w:t>оказания услуг</w:t>
      </w:r>
      <w:r w:rsidRPr="00E55EC8">
        <w:rPr>
          <w:rFonts w:ascii="Times New Roman" w:hAnsi="Times New Roman"/>
          <w:sz w:val="24"/>
        </w:rPr>
        <w:t xml:space="preserve"> с Приложениями к нему, подписанные и скрепленные печатью организации в редакции Заказчика, в 2-х экземплярах </w:t>
      </w:r>
      <w:r w:rsidR="0006495D" w:rsidRPr="00E55EC8">
        <w:rPr>
          <w:rFonts w:ascii="Times New Roman" w:hAnsi="Times New Roman"/>
          <w:sz w:val="24"/>
        </w:rPr>
        <w:t>(Форма 3</w:t>
      </w:r>
      <w:r w:rsidRPr="00E55EC8">
        <w:rPr>
          <w:rFonts w:ascii="Times New Roman" w:hAnsi="Times New Roman"/>
          <w:sz w:val="24"/>
        </w:rPr>
        <w:t>);</w:t>
      </w:r>
    </w:p>
    <w:p w:rsidR="00891237" w:rsidRPr="00E55EC8" w:rsidRDefault="00891237" w:rsidP="00DE7BED">
      <w:pPr>
        <w:pStyle w:val="ac"/>
        <w:numPr>
          <w:ilvl w:val="0"/>
          <w:numId w:val="2"/>
        </w:numPr>
        <w:tabs>
          <w:tab w:val="left" w:pos="1418"/>
        </w:tabs>
        <w:ind w:left="1418" w:hanging="341"/>
        <w:contextualSpacing w:val="0"/>
        <w:jc w:val="both"/>
        <w:rPr>
          <w:rFonts w:ascii="Times New Roman" w:hAnsi="Times New Roman"/>
          <w:sz w:val="24"/>
        </w:rPr>
      </w:pPr>
      <w:r>
        <w:rPr>
          <w:rFonts w:ascii="Times New Roman" w:hAnsi="Times New Roman"/>
          <w:sz w:val="24"/>
        </w:rPr>
        <w:t xml:space="preserve">Приложение № 1 «Требования к предмету оферты» с указанием стоимости. </w:t>
      </w:r>
    </w:p>
    <w:p w:rsidR="005D7CD8" w:rsidRPr="00E55EC8" w:rsidRDefault="005D7CD8" w:rsidP="00DE7BED">
      <w:pPr>
        <w:pStyle w:val="ac"/>
        <w:numPr>
          <w:ilvl w:val="0"/>
          <w:numId w:val="2"/>
        </w:numPr>
        <w:tabs>
          <w:tab w:val="left" w:pos="1418"/>
        </w:tabs>
        <w:ind w:left="1418" w:hanging="341"/>
        <w:contextualSpacing w:val="0"/>
        <w:jc w:val="both"/>
        <w:rPr>
          <w:rFonts w:ascii="Times New Roman" w:hAnsi="Times New Roman"/>
          <w:sz w:val="24"/>
        </w:rPr>
      </w:pPr>
      <w:r w:rsidRPr="00E55EC8">
        <w:rPr>
          <w:rFonts w:ascii="Times New Roman" w:hAnsi="Times New Roman"/>
          <w:sz w:val="24"/>
        </w:rPr>
        <w:t>Письмо</w:t>
      </w:r>
      <w:r w:rsidR="00891237">
        <w:rPr>
          <w:rFonts w:ascii="Times New Roman" w:hAnsi="Times New Roman"/>
          <w:sz w:val="24"/>
        </w:rPr>
        <w:t xml:space="preserve"> </w:t>
      </w:r>
      <w:r w:rsidRPr="00E55EC8">
        <w:rPr>
          <w:rFonts w:ascii="Times New Roman" w:hAnsi="Times New Roman"/>
          <w:sz w:val="24"/>
        </w:rPr>
        <w:t xml:space="preserve">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вариантов  </w:t>
      </w:r>
      <w:r w:rsidRPr="00E55EC8">
        <w:rPr>
          <w:rFonts w:ascii="Times New Roman" w:hAnsi="Times New Roman"/>
          <w:color w:val="000000"/>
          <w:sz w:val="24"/>
        </w:rPr>
        <w:t>Формы №</w:t>
      </w:r>
      <w:r w:rsidR="00022558">
        <w:rPr>
          <w:rFonts w:ascii="Times New Roman" w:hAnsi="Times New Roman"/>
          <w:color w:val="000000"/>
          <w:sz w:val="24"/>
        </w:rPr>
        <w:t>10.1, 10</w:t>
      </w:r>
      <w:r w:rsidR="007215BE">
        <w:rPr>
          <w:rFonts w:ascii="Times New Roman" w:hAnsi="Times New Roman"/>
          <w:color w:val="000000"/>
          <w:sz w:val="24"/>
        </w:rPr>
        <w:t>.2.</w:t>
      </w:r>
      <w:r w:rsidRPr="00E55EC8">
        <w:rPr>
          <w:rFonts w:ascii="Times New Roman" w:hAnsi="Times New Roman"/>
          <w:sz w:val="24"/>
        </w:rPr>
        <w:t>), подписанное уполномоченным лицом и заверенная печатью участника закупки);</w:t>
      </w:r>
    </w:p>
    <w:p w:rsidR="00DE7BED" w:rsidRPr="00E55EC8" w:rsidRDefault="00DE7BED" w:rsidP="00DE7BED">
      <w:pPr>
        <w:pStyle w:val="ac"/>
        <w:numPr>
          <w:ilvl w:val="0"/>
          <w:numId w:val="2"/>
        </w:numPr>
        <w:tabs>
          <w:tab w:val="left" w:pos="1418"/>
        </w:tabs>
        <w:ind w:left="1418" w:hanging="341"/>
        <w:contextualSpacing w:val="0"/>
        <w:jc w:val="both"/>
        <w:rPr>
          <w:rFonts w:ascii="Times New Roman" w:hAnsi="Times New Roman"/>
          <w:sz w:val="24"/>
        </w:rPr>
      </w:pPr>
      <w:r w:rsidRPr="00E55EC8">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Оферта предоставляется на русском языке.</w:t>
      </w:r>
    </w:p>
    <w:p w:rsidR="00DE7BED" w:rsidRPr="00E55EC8" w:rsidRDefault="00DE7BED" w:rsidP="00891237">
      <w:pPr>
        <w:spacing w:before="0"/>
        <w:ind w:firstLine="709"/>
        <w:jc w:val="both"/>
        <w:rPr>
          <w:rFonts w:ascii="Times New Roman" w:hAnsi="Times New Roman"/>
          <w:sz w:val="24"/>
        </w:rPr>
      </w:pPr>
      <w:r w:rsidRPr="00E55EC8">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E55EC8" w:rsidRDefault="00DE7BED" w:rsidP="00891237">
      <w:pPr>
        <w:widowControl w:val="0"/>
        <w:overflowPunct w:val="0"/>
        <w:autoSpaceDE w:val="0"/>
        <w:autoSpaceDN w:val="0"/>
        <w:adjustRightInd w:val="0"/>
        <w:spacing w:before="0"/>
        <w:ind w:firstLine="709"/>
        <w:jc w:val="both"/>
        <w:rPr>
          <w:rFonts w:ascii="Times New Roman" w:hAnsi="Times New Roman"/>
          <w:kern w:val="28"/>
          <w:sz w:val="24"/>
        </w:rPr>
      </w:pPr>
      <w:r w:rsidRPr="00E55EC8">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DE7BED" w:rsidRPr="00E55EC8" w:rsidRDefault="00DE7BED" w:rsidP="00891237">
      <w:pPr>
        <w:spacing w:before="0"/>
        <w:ind w:firstLine="709"/>
        <w:jc w:val="both"/>
        <w:rPr>
          <w:rFonts w:ascii="Times New Roman" w:hAnsi="Times New Roman"/>
          <w:sz w:val="24"/>
        </w:rPr>
      </w:pPr>
      <w:r w:rsidRPr="00E55EC8">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55EC8">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ПДО </w:t>
      </w:r>
      <w:r w:rsidR="003523B8" w:rsidRPr="00E55EC8">
        <w:rPr>
          <w:rFonts w:ascii="Times New Roman" w:hAnsi="Times New Roman"/>
          <w:sz w:val="24"/>
        </w:rPr>
        <w:t>№</w:t>
      </w:r>
      <w:r w:rsidR="00195980" w:rsidRPr="00E55EC8">
        <w:rPr>
          <w:rFonts w:ascii="Times New Roman" w:hAnsi="Times New Roman"/>
          <w:sz w:val="24"/>
        </w:rPr>
        <w:t>5</w:t>
      </w:r>
      <w:r w:rsidR="007215BE">
        <w:rPr>
          <w:rFonts w:ascii="Times New Roman" w:hAnsi="Times New Roman"/>
          <w:sz w:val="24"/>
        </w:rPr>
        <w:t>26</w:t>
      </w:r>
      <w:r w:rsidR="003523B8" w:rsidRPr="00E55EC8">
        <w:rPr>
          <w:rFonts w:ascii="Times New Roman" w:hAnsi="Times New Roman"/>
          <w:sz w:val="24"/>
        </w:rPr>
        <w:t>-</w:t>
      </w:r>
      <w:r w:rsidR="00207E24" w:rsidRPr="00E55EC8">
        <w:rPr>
          <w:rFonts w:ascii="Times New Roman" w:hAnsi="Times New Roman"/>
          <w:sz w:val="24"/>
        </w:rPr>
        <w:t>СС</w:t>
      </w:r>
      <w:r w:rsidR="003523B8" w:rsidRPr="00E55EC8">
        <w:rPr>
          <w:rFonts w:ascii="Times New Roman" w:hAnsi="Times New Roman"/>
          <w:sz w:val="24"/>
        </w:rPr>
        <w:t>-201</w:t>
      </w:r>
      <w:r w:rsidR="00045725" w:rsidRPr="00E55EC8">
        <w:rPr>
          <w:rFonts w:ascii="Times New Roman" w:hAnsi="Times New Roman"/>
          <w:sz w:val="24"/>
        </w:rPr>
        <w:t>7</w:t>
      </w:r>
      <w:r w:rsidRPr="00E55EC8">
        <w:rPr>
          <w:rFonts w:ascii="Times New Roman" w:hAnsi="Times New Roman"/>
          <w:color w:val="FF0000"/>
          <w:sz w:val="24"/>
        </w:rPr>
        <w:t xml:space="preserve"> </w:t>
      </w:r>
      <w:r w:rsidRPr="00E55EC8">
        <w:rPr>
          <w:rFonts w:ascii="Times New Roman" w:hAnsi="Times New Roman"/>
          <w:sz w:val="24"/>
        </w:rPr>
        <w:t>от</w:t>
      </w:r>
      <w:r w:rsidRPr="00E55EC8">
        <w:rPr>
          <w:rFonts w:ascii="Times New Roman" w:hAnsi="Times New Roman"/>
          <w:color w:val="FF0000"/>
          <w:sz w:val="24"/>
        </w:rPr>
        <w:t xml:space="preserve"> </w:t>
      </w:r>
      <w:r w:rsidR="00150C4A" w:rsidRPr="00150C4A">
        <w:rPr>
          <w:rFonts w:ascii="Times New Roman" w:hAnsi="Times New Roman"/>
          <w:sz w:val="24"/>
        </w:rPr>
        <w:t>08 декабря 2017 г</w:t>
      </w:r>
      <w:r w:rsidRPr="00150C4A">
        <w:rPr>
          <w:rFonts w:ascii="Times New Roman" w:hAnsi="Times New Roman"/>
          <w:sz w:val="24"/>
        </w:rPr>
        <w:t>».</w:t>
      </w:r>
    </w:p>
    <w:p w:rsidR="00DE7BED" w:rsidRPr="00E55EC8" w:rsidRDefault="00DE7BED" w:rsidP="00DE7BED">
      <w:pPr>
        <w:widowControl w:val="0"/>
        <w:overflowPunct w:val="0"/>
        <w:autoSpaceDE w:val="0"/>
        <w:autoSpaceDN w:val="0"/>
        <w:adjustRightInd w:val="0"/>
        <w:ind w:firstLine="708"/>
        <w:jc w:val="both"/>
        <w:rPr>
          <w:rFonts w:ascii="Times New Roman" w:hAnsi="Times New Roman"/>
          <w:sz w:val="24"/>
        </w:rPr>
      </w:pPr>
      <w:r w:rsidRPr="00E55EC8">
        <w:rPr>
          <w:rFonts w:ascii="Times New Roman" w:hAnsi="Times New Roman"/>
          <w:sz w:val="24"/>
        </w:rPr>
        <w:lastRenderedPageBreak/>
        <w:t>Учитывая, что тендер проводится в два этапа, участник закупки передает четыре конверта документов:</w:t>
      </w:r>
    </w:p>
    <w:p w:rsidR="00DE7BED" w:rsidRPr="00E55EC8" w:rsidRDefault="00DE7BED" w:rsidP="00DE7BED">
      <w:pPr>
        <w:pStyle w:val="ac"/>
        <w:numPr>
          <w:ilvl w:val="0"/>
          <w:numId w:val="2"/>
        </w:numPr>
        <w:ind w:left="1134" w:hanging="425"/>
        <w:contextualSpacing w:val="0"/>
        <w:jc w:val="both"/>
        <w:rPr>
          <w:rFonts w:ascii="Times New Roman" w:hAnsi="Times New Roman"/>
          <w:sz w:val="24"/>
        </w:rPr>
      </w:pPr>
      <w:r w:rsidRPr="00E55EC8">
        <w:rPr>
          <w:rFonts w:ascii="Times New Roman" w:hAnsi="Times New Roman"/>
          <w:sz w:val="24"/>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E55EC8" w:rsidRDefault="00DE7BED" w:rsidP="00DE7BED">
      <w:pPr>
        <w:pStyle w:val="ac"/>
        <w:numPr>
          <w:ilvl w:val="0"/>
          <w:numId w:val="2"/>
        </w:numPr>
        <w:ind w:left="1134" w:hanging="425"/>
        <w:contextualSpacing w:val="0"/>
        <w:jc w:val="both"/>
        <w:rPr>
          <w:rFonts w:ascii="Times New Roman" w:hAnsi="Times New Roman"/>
          <w:sz w:val="24"/>
        </w:rPr>
      </w:pPr>
      <w:r w:rsidRPr="00E55EC8">
        <w:rPr>
          <w:rFonts w:ascii="Times New Roman" w:hAnsi="Times New Roman"/>
          <w:sz w:val="24"/>
        </w:rPr>
        <w:t>второй  конверт с надписью «Техническая часть» (с пометкой «Копия»), содержащий копии документов, находящихся в первом конверте;</w:t>
      </w:r>
    </w:p>
    <w:p w:rsidR="00DE7BED" w:rsidRPr="00E55EC8" w:rsidRDefault="00DE7BED" w:rsidP="00DE7BED">
      <w:pPr>
        <w:pStyle w:val="ac"/>
        <w:numPr>
          <w:ilvl w:val="0"/>
          <w:numId w:val="2"/>
        </w:numPr>
        <w:ind w:left="1134" w:hanging="425"/>
        <w:contextualSpacing w:val="0"/>
        <w:jc w:val="both"/>
        <w:rPr>
          <w:rFonts w:ascii="Times New Roman" w:hAnsi="Times New Roman"/>
          <w:sz w:val="24"/>
        </w:rPr>
      </w:pPr>
      <w:r w:rsidRPr="00E55EC8">
        <w:rPr>
          <w:rFonts w:ascii="Times New Roman" w:hAnsi="Times New Roman"/>
          <w:sz w:val="24"/>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E55EC8" w:rsidRDefault="00DE7BED" w:rsidP="00DE7BED">
      <w:pPr>
        <w:pStyle w:val="ac"/>
        <w:numPr>
          <w:ilvl w:val="0"/>
          <w:numId w:val="2"/>
        </w:numPr>
        <w:ind w:left="1134" w:hanging="425"/>
        <w:contextualSpacing w:val="0"/>
        <w:jc w:val="both"/>
        <w:rPr>
          <w:rFonts w:ascii="Times New Roman" w:hAnsi="Times New Roman"/>
          <w:sz w:val="24"/>
        </w:rPr>
      </w:pPr>
      <w:r w:rsidRPr="00E55EC8">
        <w:rPr>
          <w:rFonts w:ascii="Times New Roman" w:hAnsi="Times New Roman"/>
          <w:sz w:val="24"/>
        </w:rPr>
        <w:t>четвертый  конверт с надписью «Коммерческая часть» (с пометкой «Копия»), содержащий копии документов, находящихся в третьем конверте</w:t>
      </w:r>
      <w:r w:rsidR="002E0D63" w:rsidRPr="00E55EC8">
        <w:rPr>
          <w:rFonts w:ascii="Times New Roman" w:hAnsi="Times New Roman"/>
          <w:sz w:val="24"/>
        </w:rPr>
        <w:t>.</w:t>
      </w:r>
    </w:p>
    <w:p w:rsidR="00DE7BED" w:rsidRPr="00E55EC8"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E55EC8">
        <w:rPr>
          <w:rFonts w:ascii="Times New Roman" w:hAnsi="Times New Roman"/>
          <w:sz w:val="24"/>
        </w:rPr>
        <w:t>Документы в конверте с пометкой «Оригинал» являются официальной офертой.</w:t>
      </w:r>
    </w:p>
    <w:p w:rsidR="00DE7BED" w:rsidRPr="00E55EC8" w:rsidRDefault="00DE7BED" w:rsidP="00DE7BED">
      <w:pPr>
        <w:widowControl w:val="0"/>
        <w:overflowPunct w:val="0"/>
        <w:autoSpaceDE w:val="0"/>
        <w:autoSpaceDN w:val="0"/>
        <w:adjustRightInd w:val="0"/>
        <w:ind w:firstLine="708"/>
        <w:jc w:val="both"/>
        <w:rPr>
          <w:rFonts w:ascii="Times New Roman" w:hAnsi="Times New Roman"/>
          <w:kern w:val="28"/>
          <w:sz w:val="24"/>
        </w:rPr>
      </w:pPr>
      <w:r w:rsidRPr="00E55EC8">
        <w:rPr>
          <w:rFonts w:ascii="Times New Roman" w:hAnsi="Times New Roman"/>
          <w:kern w:val="28"/>
          <w:sz w:val="24"/>
        </w:rPr>
        <w:t>В конверт</w:t>
      </w:r>
      <w:r w:rsidR="003444DD" w:rsidRPr="00E55EC8">
        <w:rPr>
          <w:rFonts w:ascii="Times New Roman" w:hAnsi="Times New Roman"/>
          <w:kern w:val="28"/>
          <w:sz w:val="24"/>
        </w:rPr>
        <w:t>ы</w:t>
      </w:r>
      <w:r w:rsidRPr="00E55EC8">
        <w:rPr>
          <w:rFonts w:ascii="Times New Roman" w:hAnsi="Times New Roman"/>
          <w:kern w:val="28"/>
          <w:sz w:val="24"/>
        </w:rPr>
        <w:t xml:space="preserve">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E55EC8">
        <w:rPr>
          <w:rFonts w:ascii="Times New Roman" w:hAnsi="Times New Roman"/>
          <w:sz w:val="24"/>
        </w:rPr>
        <w:t>1500</w:t>
      </w:r>
      <w:r w:rsidR="006372D9" w:rsidRPr="00E55EC8">
        <w:rPr>
          <w:rFonts w:ascii="Times New Roman" w:hAnsi="Times New Roman"/>
          <w:sz w:val="24"/>
        </w:rPr>
        <w:t>23</w:t>
      </w:r>
      <w:r w:rsidR="003C412D" w:rsidRPr="00E55EC8">
        <w:rPr>
          <w:rFonts w:ascii="Times New Roman" w:hAnsi="Times New Roman"/>
          <w:sz w:val="24"/>
        </w:rPr>
        <w:t>, г. Ярославль, Московский пр., д.130, в Тендерный комитет</w:t>
      </w:r>
      <w:r w:rsidRPr="00E55EC8">
        <w:rPr>
          <w:rFonts w:ascii="Times New Roman" w:hAnsi="Times New Roman"/>
          <w:sz w:val="24"/>
        </w:rPr>
        <w:t>.</w:t>
      </w:r>
    </w:p>
    <w:p w:rsidR="00DE7BED" w:rsidRPr="00E55EC8" w:rsidRDefault="00150C4A" w:rsidP="00A0382A">
      <w:pPr>
        <w:spacing w:before="0"/>
        <w:ind w:left="709"/>
        <w:jc w:val="both"/>
        <w:rPr>
          <w:rFonts w:ascii="Times New Roman" w:hAnsi="Times New Roman"/>
          <w:b/>
          <w:sz w:val="24"/>
        </w:rPr>
      </w:pPr>
      <w:r>
        <w:rPr>
          <w:rFonts w:ascii="Times New Roman" w:hAnsi="Times New Roman"/>
          <w:b/>
          <w:sz w:val="24"/>
        </w:rPr>
        <w:t>Начало приема оферт – «08</w:t>
      </w:r>
      <w:r w:rsidR="00DE7BED" w:rsidRPr="00E55EC8">
        <w:rPr>
          <w:rFonts w:ascii="Times New Roman" w:hAnsi="Times New Roman"/>
          <w:b/>
          <w:sz w:val="24"/>
        </w:rPr>
        <w:t xml:space="preserve">» </w:t>
      </w:r>
      <w:r>
        <w:rPr>
          <w:rFonts w:ascii="Times New Roman" w:hAnsi="Times New Roman"/>
          <w:b/>
          <w:sz w:val="24"/>
        </w:rPr>
        <w:t>декабря 2017</w:t>
      </w:r>
      <w:r w:rsidR="00DE7BED" w:rsidRPr="00E55EC8">
        <w:rPr>
          <w:rFonts w:ascii="Times New Roman" w:hAnsi="Times New Roman"/>
          <w:b/>
          <w:sz w:val="24"/>
        </w:rPr>
        <w:t xml:space="preserve"> года.</w:t>
      </w:r>
    </w:p>
    <w:p w:rsidR="00DE7BED" w:rsidRPr="00E55EC8" w:rsidRDefault="00150C4A" w:rsidP="00A0382A">
      <w:pPr>
        <w:spacing w:before="0"/>
        <w:ind w:left="709"/>
        <w:jc w:val="both"/>
        <w:rPr>
          <w:rFonts w:ascii="Times New Roman" w:hAnsi="Times New Roman"/>
          <w:b/>
          <w:sz w:val="24"/>
        </w:rPr>
      </w:pPr>
      <w:r>
        <w:rPr>
          <w:rFonts w:ascii="Times New Roman" w:hAnsi="Times New Roman"/>
          <w:b/>
          <w:sz w:val="24"/>
        </w:rPr>
        <w:t>Окончание приема оферт – 15</w:t>
      </w:r>
      <w:r w:rsidR="00DE7BED" w:rsidRPr="00E55EC8">
        <w:rPr>
          <w:rFonts w:ascii="Times New Roman" w:hAnsi="Times New Roman"/>
          <w:b/>
          <w:sz w:val="24"/>
        </w:rPr>
        <w:t>:</w:t>
      </w:r>
      <w:r>
        <w:rPr>
          <w:rFonts w:ascii="Times New Roman" w:hAnsi="Times New Roman"/>
          <w:b/>
          <w:sz w:val="24"/>
        </w:rPr>
        <w:t xml:space="preserve">00 «22» декабря 2017 </w:t>
      </w:r>
      <w:r w:rsidR="00DE7BED" w:rsidRPr="00E55EC8">
        <w:rPr>
          <w:rFonts w:ascii="Times New Roman" w:hAnsi="Times New Roman"/>
          <w:b/>
          <w:sz w:val="24"/>
        </w:rPr>
        <w:t>года.</w:t>
      </w:r>
    </w:p>
    <w:p w:rsidR="00DE7BED" w:rsidRPr="00E55EC8" w:rsidRDefault="00DE7BED" w:rsidP="00A0382A">
      <w:pPr>
        <w:spacing w:before="0"/>
        <w:ind w:left="709"/>
        <w:jc w:val="both"/>
        <w:rPr>
          <w:rFonts w:ascii="Times New Roman" w:hAnsi="Times New Roman"/>
          <w:b/>
          <w:sz w:val="24"/>
        </w:rPr>
      </w:pPr>
      <w:r w:rsidRPr="00E55EC8">
        <w:rPr>
          <w:rFonts w:ascii="Times New Roman" w:hAnsi="Times New Roman"/>
          <w:b/>
          <w:sz w:val="24"/>
        </w:rPr>
        <w:t>Срок для определения победителя – до «</w:t>
      </w:r>
      <w:r w:rsidR="00150C4A">
        <w:rPr>
          <w:rFonts w:ascii="Times New Roman" w:hAnsi="Times New Roman"/>
          <w:b/>
          <w:sz w:val="24"/>
        </w:rPr>
        <w:t xml:space="preserve">15» февраля 2018 </w:t>
      </w:r>
      <w:r w:rsidRPr="00E55EC8">
        <w:rPr>
          <w:rFonts w:ascii="Times New Roman" w:hAnsi="Times New Roman"/>
          <w:b/>
          <w:sz w:val="24"/>
        </w:rPr>
        <w:t>года.</w:t>
      </w:r>
    </w:p>
    <w:p w:rsidR="00DE7BED" w:rsidRPr="00E55EC8" w:rsidRDefault="00DE7BED" w:rsidP="00A0382A">
      <w:pPr>
        <w:spacing w:before="0"/>
        <w:ind w:firstLine="708"/>
        <w:jc w:val="both"/>
        <w:rPr>
          <w:rFonts w:ascii="Times New Roman" w:hAnsi="Times New Roman"/>
          <w:sz w:val="24"/>
        </w:rPr>
      </w:pPr>
      <w:r w:rsidRPr="00E55EC8">
        <w:rPr>
          <w:rFonts w:ascii="Times New Roman" w:hAnsi="Times New Roman"/>
          <w:sz w:val="24"/>
        </w:rPr>
        <w:t>Оферты, полученные позже указанного срока, к рассмотрению не принимаются.</w:t>
      </w:r>
    </w:p>
    <w:p w:rsidR="00DE7BED" w:rsidRPr="00E55EC8" w:rsidRDefault="00DE7BED" w:rsidP="00A0382A">
      <w:pPr>
        <w:spacing w:before="0"/>
        <w:ind w:firstLine="708"/>
        <w:jc w:val="both"/>
        <w:rPr>
          <w:rFonts w:ascii="Times New Roman" w:hAnsi="Times New Roman"/>
          <w:sz w:val="24"/>
        </w:rPr>
      </w:pPr>
      <w:r w:rsidRPr="00E55EC8">
        <w:rPr>
          <w:rFonts w:ascii="Times New Roman" w:hAnsi="Times New Roman"/>
          <w:sz w:val="24"/>
        </w:rPr>
        <w:t>Общество имеет право продлить срок приема оферт.</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Общество ответит на Ваши письменные запросы, касающиеся разъяснений настоящего предложе</w:t>
      </w:r>
      <w:r w:rsidR="00150C4A">
        <w:rPr>
          <w:rFonts w:ascii="Times New Roman" w:hAnsi="Times New Roman"/>
          <w:sz w:val="24"/>
        </w:rPr>
        <w:t xml:space="preserve">ния, полученные не позднее «19» декабря 2017 </w:t>
      </w:r>
      <w:r w:rsidRPr="00E55EC8">
        <w:rPr>
          <w:rFonts w:ascii="Times New Roman" w:hAnsi="Times New Roman"/>
          <w:sz w:val="24"/>
        </w:rPr>
        <w:t>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По вопросам технического характера обращаться:</w:t>
      </w:r>
    </w:p>
    <w:p w:rsidR="002A6B50" w:rsidRPr="00E55EC8" w:rsidRDefault="007215BE" w:rsidP="002A6B50">
      <w:pPr>
        <w:spacing w:before="60"/>
        <w:rPr>
          <w:rFonts w:ascii="Times New Roman" w:hAnsi="Times New Roman"/>
          <w:bCs/>
          <w:color w:val="000000"/>
          <w:sz w:val="24"/>
        </w:rPr>
      </w:pPr>
      <w:r>
        <w:rPr>
          <w:rFonts w:ascii="Times New Roman" w:hAnsi="Times New Roman"/>
          <w:bCs/>
          <w:color w:val="000000"/>
          <w:sz w:val="24"/>
        </w:rPr>
        <w:t>Специалисту</w:t>
      </w:r>
      <w:r w:rsidR="002A6B50" w:rsidRPr="00E55EC8">
        <w:rPr>
          <w:rFonts w:ascii="Times New Roman" w:hAnsi="Times New Roman"/>
          <w:bCs/>
          <w:color w:val="000000"/>
          <w:sz w:val="24"/>
        </w:rPr>
        <w:t xml:space="preserve"> </w:t>
      </w:r>
      <w:r>
        <w:rPr>
          <w:rFonts w:ascii="Times New Roman" w:hAnsi="Times New Roman"/>
          <w:bCs/>
          <w:color w:val="000000"/>
          <w:sz w:val="24"/>
        </w:rPr>
        <w:t>О</w:t>
      </w:r>
      <w:r w:rsidR="002A6B50" w:rsidRPr="00E55EC8">
        <w:rPr>
          <w:rFonts w:ascii="Times New Roman" w:hAnsi="Times New Roman"/>
          <w:bCs/>
          <w:color w:val="000000"/>
          <w:sz w:val="24"/>
        </w:rPr>
        <w:t xml:space="preserve">тдела закупки услуг ОАО "Славнефть-ЯНОС" – </w:t>
      </w:r>
      <w:r>
        <w:rPr>
          <w:rFonts w:ascii="Times New Roman" w:hAnsi="Times New Roman"/>
          <w:bCs/>
          <w:color w:val="000000"/>
          <w:sz w:val="24"/>
        </w:rPr>
        <w:t>Тихоновой Светлане Николаевне</w:t>
      </w:r>
    </w:p>
    <w:p w:rsidR="002A6B50" w:rsidRPr="00E55EC8" w:rsidRDefault="002A6B50" w:rsidP="002A6B50">
      <w:pPr>
        <w:rPr>
          <w:rFonts w:ascii="Times New Roman" w:hAnsi="Times New Roman"/>
          <w:sz w:val="24"/>
        </w:rPr>
      </w:pPr>
      <w:r w:rsidRPr="00E55EC8">
        <w:rPr>
          <w:rFonts w:ascii="Times New Roman" w:hAnsi="Times New Roman"/>
          <w:bCs/>
          <w:color w:val="000000"/>
          <w:sz w:val="24"/>
        </w:rPr>
        <w:t>Контактные данные: телефон (</w:t>
      </w:r>
      <w:r w:rsidRPr="00E55EC8">
        <w:rPr>
          <w:rFonts w:ascii="Times New Roman" w:hAnsi="Times New Roman"/>
          <w:bCs/>
          <w:sz w:val="24"/>
        </w:rPr>
        <w:t>4852) 49-</w:t>
      </w:r>
      <w:r w:rsidR="007215BE">
        <w:rPr>
          <w:rFonts w:ascii="Times New Roman" w:hAnsi="Times New Roman"/>
          <w:bCs/>
          <w:sz w:val="24"/>
        </w:rPr>
        <w:t>87-15, факс 49-93-00</w:t>
      </w:r>
      <w:r w:rsidRPr="00E55EC8">
        <w:rPr>
          <w:rFonts w:ascii="Times New Roman" w:hAnsi="Times New Roman"/>
          <w:bCs/>
          <w:sz w:val="24"/>
        </w:rPr>
        <w:t xml:space="preserve">, </w:t>
      </w:r>
      <w:r w:rsidRPr="00E55EC8">
        <w:rPr>
          <w:rFonts w:ascii="Times New Roman" w:hAnsi="Times New Roman"/>
          <w:sz w:val="24"/>
          <w:lang w:val="en-US"/>
        </w:rPr>
        <w:t>E</w:t>
      </w:r>
      <w:r w:rsidRPr="00E55EC8">
        <w:rPr>
          <w:rFonts w:ascii="Times New Roman" w:hAnsi="Times New Roman"/>
          <w:sz w:val="24"/>
        </w:rPr>
        <w:t>-</w:t>
      </w:r>
      <w:r w:rsidRPr="00E55EC8">
        <w:rPr>
          <w:rFonts w:ascii="Times New Roman" w:hAnsi="Times New Roman"/>
          <w:sz w:val="24"/>
          <w:lang w:val="en-US"/>
        </w:rPr>
        <w:t>mail</w:t>
      </w:r>
      <w:r w:rsidRPr="00E55EC8">
        <w:rPr>
          <w:rFonts w:ascii="Times New Roman" w:hAnsi="Times New Roman"/>
          <w:sz w:val="24"/>
        </w:rPr>
        <w:t>:</w:t>
      </w:r>
      <w:hyperlink r:id="rId8" w:history="1">
        <w:r w:rsidR="007215BE" w:rsidRPr="009D6163">
          <w:rPr>
            <w:rStyle w:val="ae"/>
            <w:rFonts w:ascii="Times New Roman" w:hAnsi="Times New Roman"/>
            <w:sz w:val="24"/>
            <w:lang w:val="en-US"/>
          </w:rPr>
          <w:t>TihonovaSN</w:t>
        </w:r>
        <w:r w:rsidR="007215BE" w:rsidRPr="009D6163">
          <w:rPr>
            <w:rStyle w:val="ae"/>
            <w:rFonts w:ascii="Times New Roman" w:hAnsi="Times New Roman"/>
            <w:sz w:val="24"/>
          </w:rPr>
          <w:t>@</w:t>
        </w:r>
        <w:r w:rsidR="007215BE" w:rsidRPr="009D6163">
          <w:rPr>
            <w:rStyle w:val="ae"/>
            <w:rFonts w:ascii="Times New Roman" w:hAnsi="Times New Roman"/>
            <w:sz w:val="24"/>
            <w:lang w:val="en-US"/>
          </w:rPr>
          <w:t>yanos</w:t>
        </w:r>
        <w:r w:rsidR="007215BE" w:rsidRPr="009D6163">
          <w:rPr>
            <w:rStyle w:val="ae"/>
            <w:rFonts w:ascii="Times New Roman" w:hAnsi="Times New Roman"/>
            <w:sz w:val="24"/>
          </w:rPr>
          <w:t>.</w:t>
        </w:r>
        <w:r w:rsidR="007215BE" w:rsidRPr="009D6163">
          <w:rPr>
            <w:rStyle w:val="ae"/>
            <w:rFonts w:ascii="Times New Roman" w:hAnsi="Times New Roman"/>
            <w:sz w:val="24"/>
            <w:lang w:val="en-US"/>
          </w:rPr>
          <w:t>slavneft</w:t>
        </w:r>
        <w:r w:rsidR="007215BE" w:rsidRPr="009D6163">
          <w:rPr>
            <w:rStyle w:val="ae"/>
            <w:rFonts w:ascii="Times New Roman" w:hAnsi="Times New Roman"/>
            <w:sz w:val="24"/>
          </w:rPr>
          <w:t>.</w:t>
        </w:r>
        <w:r w:rsidR="007215BE" w:rsidRPr="009D6163">
          <w:rPr>
            <w:rStyle w:val="ae"/>
            <w:rFonts w:ascii="Times New Roman" w:hAnsi="Times New Roman"/>
            <w:sz w:val="24"/>
            <w:lang w:val="en-US"/>
          </w:rPr>
          <w:t>ru</w:t>
        </w:r>
      </w:hyperlink>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По вопросам организационного характера обращаться:</w:t>
      </w:r>
    </w:p>
    <w:p w:rsidR="00150C4A" w:rsidRPr="00150C4A" w:rsidRDefault="00150C4A" w:rsidP="00150C4A">
      <w:pPr>
        <w:ind w:firstLine="708"/>
        <w:jc w:val="both"/>
        <w:rPr>
          <w:rFonts w:ascii="Times New Roman" w:hAnsi="Times New Roman"/>
          <w:sz w:val="24"/>
        </w:rPr>
      </w:pPr>
      <w:r w:rsidRPr="00150C4A">
        <w:rPr>
          <w:rFonts w:ascii="Times New Roman" w:hAnsi="Times New Roman"/>
          <w:sz w:val="24"/>
        </w:rPr>
        <w:t>Ведущему специалисту Тендерного комитета ОАО «Славнефть-ЯНОС» Груздеву Александру Александровичу.</w:t>
      </w:r>
      <w:r>
        <w:rPr>
          <w:rFonts w:ascii="Times New Roman" w:hAnsi="Times New Roman"/>
          <w:sz w:val="24"/>
        </w:rPr>
        <w:t xml:space="preserve"> </w:t>
      </w:r>
      <w:r w:rsidRPr="00150C4A">
        <w:rPr>
          <w:rFonts w:ascii="Times New Roman" w:hAnsi="Times New Roman"/>
          <w:sz w:val="24"/>
        </w:rPr>
        <w:t xml:space="preserve">Контактные данные: (4852) 49-91-35, Е-mail: </w:t>
      </w:r>
      <w:hyperlink r:id="rId9" w:history="1">
        <w:r w:rsidRPr="00150C4A">
          <w:rPr>
            <w:rFonts w:ascii="Times New Roman" w:hAnsi="Times New Roman"/>
            <w:sz w:val="24"/>
          </w:rPr>
          <w:t>GruzdevAA@yanos.slavneft.ru</w:t>
        </w:r>
      </w:hyperlink>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sidRPr="00E55EC8">
        <w:rPr>
          <w:rFonts w:ascii="Times New Roman" w:hAnsi="Times New Roman"/>
          <w:color w:val="0000FF"/>
          <w:sz w:val="24"/>
          <w:u w:val="single"/>
        </w:rPr>
        <w:t>http://www.refinery.yaroslavl.su/index.php?module=tend&amp;page=stop</w:t>
      </w:r>
      <w:r w:rsidRPr="00E55EC8">
        <w:rPr>
          <w:rFonts w:ascii="Times New Roman" w:hAnsi="Times New Roman"/>
          <w:sz w:val="24"/>
        </w:rPr>
        <w:t>.</w:t>
      </w:r>
    </w:p>
    <w:p w:rsidR="00DE7BED" w:rsidRPr="00E55EC8" w:rsidRDefault="00DE7BED" w:rsidP="00DE7BED">
      <w:pPr>
        <w:ind w:firstLine="720"/>
        <w:jc w:val="both"/>
        <w:rPr>
          <w:rFonts w:ascii="Times New Roman" w:hAnsi="Times New Roman"/>
          <w:b/>
          <w:sz w:val="24"/>
        </w:rPr>
      </w:pPr>
      <w:r w:rsidRPr="00E55EC8">
        <w:rPr>
          <w:rFonts w:ascii="Times New Roman" w:hAnsi="Times New Roman"/>
          <w:b/>
          <w:sz w:val="24"/>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w:t>
      </w:r>
      <w:r w:rsidRPr="00E55EC8">
        <w:rPr>
          <w:rFonts w:ascii="Times New Roman" w:hAnsi="Times New Roman"/>
          <w:b/>
          <w:sz w:val="24"/>
        </w:rPr>
        <w:lastRenderedPageBreak/>
        <w:t>было ответственности за отказ заключить договор с лицами, обратившимися с предложением заключить соответствующую сделку.</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E55EC8" w:rsidRDefault="00DE7BED" w:rsidP="00DE7BED">
      <w:pPr>
        <w:pStyle w:val="ac"/>
        <w:numPr>
          <w:ilvl w:val="0"/>
          <w:numId w:val="2"/>
        </w:numPr>
        <w:ind w:left="1134" w:hanging="425"/>
        <w:contextualSpacing w:val="0"/>
        <w:jc w:val="both"/>
        <w:rPr>
          <w:rFonts w:ascii="Times New Roman" w:hAnsi="Times New Roman"/>
          <w:sz w:val="24"/>
        </w:rPr>
      </w:pPr>
      <w:r w:rsidRPr="00E55EC8">
        <w:rPr>
          <w:rFonts w:ascii="Times New Roman" w:hAnsi="Times New Roman"/>
          <w:sz w:val="24"/>
        </w:rPr>
        <w:t>не подана ни одна оферта (с учетом оферт, отозванных участниками закупки);</w:t>
      </w:r>
    </w:p>
    <w:p w:rsidR="00DE7BED" w:rsidRPr="00E55EC8" w:rsidRDefault="00DE7BED" w:rsidP="00DE7BED">
      <w:pPr>
        <w:pStyle w:val="ac"/>
        <w:numPr>
          <w:ilvl w:val="0"/>
          <w:numId w:val="2"/>
        </w:numPr>
        <w:ind w:left="1134" w:hanging="425"/>
        <w:contextualSpacing w:val="0"/>
        <w:jc w:val="both"/>
        <w:rPr>
          <w:rFonts w:ascii="Times New Roman" w:hAnsi="Times New Roman"/>
          <w:sz w:val="24"/>
        </w:rPr>
      </w:pPr>
      <w:r w:rsidRPr="00E55EC8">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DE7BED" w:rsidRPr="00E55EC8" w:rsidRDefault="00DE7BED" w:rsidP="00DE7BED">
      <w:pPr>
        <w:pStyle w:val="ac"/>
        <w:numPr>
          <w:ilvl w:val="0"/>
          <w:numId w:val="2"/>
        </w:numPr>
        <w:ind w:left="1134" w:hanging="425"/>
        <w:contextualSpacing w:val="0"/>
        <w:jc w:val="both"/>
        <w:rPr>
          <w:rFonts w:ascii="Times New Roman" w:hAnsi="Times New Roman"/>
          <w:sz w:val="24"/>
        </w:rPr>
      </w:pPr>
      <w:r w:rsidRPr="00E55EC8">
        <w:rPr>
          <w:rFonts w:ascii="Times New Roman" w:hAnsi="Times New Roman"/>
          <w:sz w:val="24"/>
        </w:rPr>
        <w:t>все поданные оферты отклонены.</w:t>
      </w:r>
    </w:p>
    <w:p w:rsidR="00DE7BED" w:rsidRPr="00E55EC8" w:rsidRDefault="00DE7BED" w:rsidP="00DE7BED">
      <w:pPr>
        <w:ind w:firstLine="708"/>
        <w:jc w:val="both"/>
        <w:rPr>
          <w:rFonts w:ascii="Times New Roman" w:hAnsi="Times New Roman"/>
          <w:b/>
          <w:sz w:val="24"/>
        </w:rPr>
      </w:pPr>
      <w:r w:rsidRPr="00E55EC8">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E55EC8" w:rsidRDefault="00DE7BED" w:rsidP="00DE7BED">
      <w:pPr>
        <w:ind w:firstLine="708"/>
        <w:jc w:val="both"/>
        <w:rPr>
          <w:rFonts w:ascii="Times New Roman" w:hAnsi="Times New Roman"/>
          <w:color w:val="FF0000"/>
          <w:sz w:val="24"/>
        </w:rPr>
      </w:pPr>
      <w:r w:rsidRPr="00E55EC8">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sidRPr="00E55EC8">
        <w:rPr>
          <w:rFonts w:ascii="Times New Roman" w:hAnsi="Times New Roman"/>
          <w:color w:val="0000FF"/>
          <w:sz w:val="24"/>
          <w:u w:val="single"/>
        </w:rPr>
        <w:t>http://www.refinery.yaroslavl.su/index.php?module=tend&amp;page=stop</w:t>
      </w:r>
      <w:r w:rsidRPr="00E55EC8">
        <w:rPr>
          <w:rFonts w:ascii="Times New Roman" w:hAnsi="Times New Roman"/>
          <w:color w:val="FF0000"/>
          <w:sz w:val="24"/>
        </w:rPr>
        <w:t>.</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E55EC8" w:rsidRDefault="00DE7BED" w:rsidP="00DE7BED">
      <w:pPr>
        <w:ind w:firstLine="708"/>
        <w:jc w:val="both"/>
        <w:rPr>
          <w:rFonts w:ascii="Times New Roman" w:hAnsi="Times New Roman"/>
          <w:color w:val="FF0000"/>
          <w:sz w:val="24"/>
        </w:rPr>
      </w:pPr>
      <w:r w:rsidRPr="00E55EC8">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w:t>
      </w:r>
      <w:r w:rsidR="00840788" w:rsidRPr="00E55EC8">
        <w:rPr>
          <w:rFonts w:ascii="Times New Roman" w:hAnsi="Times New Roman"/>
          <w:sz w:val="24"/>
        </w:rPr>
        <w:t>2</w:t>
      </w:r>
      <w:r w:rsidRPr="00E55EC8">
        <w:rPr>
          <w:rFonts w:ascii="Times New Roman" w:hAnsi="Times New Roman"/>
          <w:sz w:val="24"/>
        </w:rPr>
        <w:t xml:space="preserve"> (</w:t>
      </w:r>
      <w:r w:rsidR="00840788" w:rsidRPr="00E55EC8">
        <w:rPr>
          <w:rFonts w:ascii="Times New Roman" w:hAnsi="Times New Roman"/>
          <w:sz w:val="24"/>
        </w:rPr>
        <w:t>двух</w:t>
      </w:r>
      <w:r w:rsidRPr="00E55EC8">
        <w:rPr>
          <w:rFonts w:ascii="Times New Roman" w:hAnsi="Times New Roman"/>
          <w:sz w:val="24"/>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sidRPr="00E55EC8">
        <w:rPr>
          <w:rFonts w:ascii="Times New Roman" w:hAnsi="Times New Roman"/>
          <w:color w:val="0000FF"/>
          <w:sz w:val="24"/>
          <w:u w:val="single"/>
        </w:rPr>
        <w:t>http://www.refinery.yaroslavl.su/index.php?module=tend&amp;page=stop</w:t>
      </w:r>
      <w:r w:rsidRPr="00E55EC8">
        <w:rPr>
          <w:rFonts w:ascii="Times New Roman" w:hAnsi="Times New Roman"/>
          <w:color w:val="FF0000"/>
          <w:sz w:val="24"/>
        </w:rPr>
        <w:t>.</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Жалоба в письменном виде направляется в Тендерный комитет Общества по адресу</w:t>
      </w:r>
      <w:r w:rsidR="00B51481" w:rsidRPr="00E55EC8">
        <w:rPr>
          <w:rFonts w:ascii="Times New Roman" w:hAnsi="Times New Roman"/>
          <w:sz w:val="24"/>
        </w:rPr>
        <w:t>:</w:t>
      </w:r>
      <w:r w:rsidRPr="00E55EC8">
        <w:rPr>
          <w:rFonts w:ascii="Times New Roman" w:hAnsi="Times New Roman"/>
          <w:sz w:val="24"/>
        </w:rPr>
        <w:t xml:space="preserve"> </w:t>
      </w:r>
      <w:r w:rsidR="00B51481" w:rsidRPr="00E55EC8">
        <w:rPr>
          <w:rFonts w:ascii="Times New Roman" w:hAnsi="Times New Roman"/>
          <w:sz w:val="24"/>
        </w:rPr>
        <w:t>1500</w:t>
      </w:r>
      <w:r w:rsidR="006372D9" w:rsidRPr="00E55EC8">
        <w:rPr>
          <w:rFonts w:ascii="Times New Roman" w:hAnsi="Times New Roman"/>
          <w:sz w:val="24"/>
        </w:rPr>
        <w:t>23</w:t>
      </w:r>
      <w:r w:rsidR="00B51481" w:rsidRPr="00E55EC8">
        <w:rPr>
          <w:rFonts w:ascii="Times New Roman" w:hAnsi="Times New Roman"/>
          <w:sz w:val="24"/>
        </w:rPr>
        <w:t>, г. Ярославль, Московский пр., д.130, в Тендерный комитет</w:t>
      </w:r>
      <w:r w:rsidRPr="00E55EC8">
        <w:rPr>
          <w:rFonts w:ascii="Times New Roman" w:hAnsi="Times New Roman"/>
          <w:sz w:val="24"/>
        </w:rPr>
        <w:t xml:space="preserve">. В жалобе указываются: обжалуемое вынесенное решение ОАО «Славнефть-ЯНОС», обжалуемые действия (бездействие) ОАО «Славнефть-ЯНОС»; нормы Процедуры закупочной деятельности, которые, по мнению </w:t>
      </w:r>
      <w:r w:rsidRPr="00E55EC8">
        <w:rPr>
          <w:rFonts w:ascii="Times New Roman" w:hAnsi="Times New Roman"/>
          <w:sz w:val="24"/>
        </w:rPr>
        <w:lastRenderedPageBreak/>
        <w:t>подателя жалобы, были нарушены; предложения подателя жалобы. К жалобе прилагаются документы, обосновывающие позицию подателя жалобы.</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E55EC8" w:rsidRDefault="00DE7BED" w:rsidP="00DE7BED">
      <w:pPr>
        <w:ind w:firstLine="708"/>
        <w:jc w:val="both"/>
        <w:rPr>
          <w:rFonts w:ascii="Times New Roman" w:hAnsi="Times New Roman"/>
          <w:sz w:val="24"/>
        </w:rPr>
      </w:pPr>
      <w:r w:rsidRPr="00E55EC8">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E55EC8">
        <w:rPr>
          <w:rFonts w:ascii="Times New Roman" w:hAnsi="Times New Roman"/>
          <w:sz w:val="24"/>
        </w:rPr>
        <w:t>+7 (4852) 49-93-33, электронная почта hotline@yanos.slavneft.ru.</w:t>
      </w:r>
    </w:p>
    <w:p w:rsidR="00B25A57" w:rsidRPr="00E55EC8" w:rsidRDefault="00B25A57" w:rsidP="00DE7BED">
      <w:pPr>
        <w:rPr>
          <w:rFonts w:ascii="Times New Roman" w:hAnsi="Times New Roman"/>
          <w:sz w:val="24"/>
        </w:rPr>
      </w:pPr>
    </w:p>
    <w:p w:rsidR="00DE7BED" w:rsidRPr="00E55EC8" w:rsidRDefault="00DE7BED" w:rsidP="00DE7BED">
      <w:pPr>
        <w:rPr>
          <w:rFonts w:ascii="Times New Roman" w:hAnsi="Times New Roman"/>
          <w:sz w:val="24"/>
        </w:rPr>
      </w:pPr>
      <w:r w:rsidRPr="00E55EC8">
        <w:rPr>
          <w:rFonts w:ascii="Times New Roman" w:hAnsi="Times New Roman"/>
          <w:sz w:val="24"/>
        </w:rPr>
        <w:t>Перечень документов в сост</w:t>
      </w:r>
      <w:r w:rsidR="00E85DE8" w:rsidRPr="00E55EC8">
        <w:rPr>
          <w:rFonts w:ascii="Times New Roman" w:hAnsi="Times New Roman"/>
          <w:sz w:val="24"/>
        </w:rPr>
        <w:t>аве Предложения делать оферты №</w:t>
      </w:r>
      <w:r w:rsidR="00195980" w:rsidRPr="00E55EC8">
        <w:rPr>
          <w:rFonts w:ascii="Times New Roman" w:hAnsi="Times New Roman"/>
          <w:sz w:val="24"/>
        </w:rPr>
        <w:t>5</w:t>
      </w:r>
      <w:r w:rsidR="001D0BB9">
        <w:rPr>
          <w:rFonts w:ascii="Times New Roman" w:hAnsi="Times New Roman"/>
          <w:sz w:val="24"/>
        </w:rPr>
        <w:t>26</w:t>
      </w:r>
      <w:r w:rsidR="00E85DE8" w:rsidRPr="00E55EC8">
        <w:rPr>
          <w:rFonts w:ascii="Times New Roman" w:hAnsi="Times New Roman"/>
          <w:sz w:val="24"/>
        </w:rPr>
        <w:t>-</w:t>
      </w:r>
      <w:r w:rsidR="009F7769" w:rsidRPr="00E55EC8">
        <w:rPr>
          <w:rFonts w:ascii="Times New Roman" w:hAnsi="Times New Roman"/>
          <w:sz w:val="24"/>
        </w:rPr>
        <w:t>СС</w:t>
      </w:r>
      <w:r w:rsidR="00E85DE8" w:rsidRPr="00E55EC8">
        <w:rPr>
          <w:rFonts w:ascii="Times New Roman" w:hAnsi="Times New Roman"/>
          <w:sz w:val="24"/>
        </w:rPr>
        <w:t>-201</w:t>
      </w:r>
      <w:r w:rsidR="00942C8A" w:rsidRPr="00E55EC8">
        <w:rPr>
          <w:rFonts w:ascii="Times New Roman" w:hAnsi="Times New Roman"/>
          <w:sz w:val="24"/>
        </w:rPr>
        <w:t>7</w:t>
      </w:r>
      <w:r w:rsidRPr="00E55EC8">
        <w:rPr>
          <w:rFonts w:ascii="Times New Roman" w:hAnsi="Times New Roman"/>
          <w:sz w:val="24"/>
        </w:rPr>
        <w:t xml:space="preserve"> от </w:t>
      </w:r>
      <w:r w:rsidR="00A0382A" w:rsidRPr="008F1C39">
        <w:rPr>
          <w:rFonts w:ascii="Times New Roman" w:hAnsi="Times New Roman"/>
          <w:sz w:val="24"/>
        </w:rPr>
        <w:t>08.12.2017 г</w:t>
      </w:r>
      <w:r w:rsidRPr="008F1C39">
        <w:rPr>
          <w:rFonts w:ascii="Times New Roman" w:hAnsi="Times New Roman"/>
          <w:sz w:val="24"/>
        </w:rPr>
        <w:t>:</w:t>
      </w:r>
    </w:p>
    <w:p w:rsidR="00DE7BED" w:rsidRPr="00E55EC8" w:rsidRDefault="00DE7BED" w:rsidP="00DE7BED">
      <w:pPr>
        <w:rPr>
          <w:rFonts w:ascii="Times New Roman" w:hAnsi="Times New Roman"/>
          <w:sz w:val="24"/>
        </w:rPr>
      </w:pPr>
      <w:r w:rsidRPr="00E55EC8">
        <w:rPr>
          <w:rFonts w:ascii="Times New Roman" w:hAnsi="Times New Roman"/>
          <w:sz w:val="24"/>
        </w:rPr>
        <w:t>1. Извещение о проведении тендера (настоящий документ) в 1 экз.</w:t>
      </w:r>
    </w:p>
    <w:p w:rsidR="00DE7BED" w:rsidRPr="00E55EC8" w:rsidRDefault="00DE7BED" w:rsidP="00DE7BED">
      <w:pPr>
        <w:rPr>
          <w:rFonts w:ascii="Times New Roman" w:hAnsi="Times New Roman"/>
          <w:sz w:val="24"/>
        </w:rPr>
      </w:pPr>
      <w:r w:rsidRPr="00E55EC8">
        <w:rPr>
          <w:rFonts w:ascii="Times New Roman" w:hAnsi="Times New Roman"/>
          <w:sz w:val="24"/>
        </w:rPr>
        <w:t xml:space="preserve">2. Требования к предмету оферты </w:t>
      </w:r>
      <w:r w:rsidR="001D0BB9">
        <w:rPr>
          <w:rFonts w:ascii="Times New Roman" w:hAnsi="Times New Roman"/>
          <w:sz w:val="24"/>
        </w:rPr>
        <w:t>(Форма 2)</w:t>
      </w:r>
      <w:r w:rsidRPr="00E55EC8">
        <w:rPr>
          <w:rFonts w:ascii="Times New Roman" w:hAnsi="Times New Roman"/>
          <w:sz w:val="24"/>
        </w:rPr>
        <w:t>.</w:t>
      </w:r>
    </w:p>
    <w:p w:rsidR="00DE7BED" w:rsidRPr="00E55EC8" w:rsidRDefault="00DE7BED" w:rsidP="00DE7BED">
      <w:pPr>
        <w:rPr>
          <w:rFonts w:ascii="Times New Roman" w:hAnsi="Times New Roman"/>
          <w:sz w:val="24"/>
        </w:rPr>
      </w:pPr>
      <w:r w:rsidRPr="00E55EC8">
        <w:rPr>
          <w:rFonts w:ascii="Times New Roman" w:hAnsi="Times New Roman"/>
          <w:sz w:val="24"/>
        </w:rPr>
        <w:t>3. Проект договора</w:t>
      </w:r>
      <w:r w:rsidR="001D0BB9">
        <w:rPr>
          <w:rFonts w:ascii="Times New Roman" w:hAnsi="Times New Roman"/>
          <w:sz w:val="24"/>
        </w:rPr>
        <w:t xml:space="preserve"> (Форма 3)</w:t>
      </w:r>
      <w:r w:rsidRPr="00E55EC8">
        <w:rPr>
          <w:rFonts w:ascii="Times New Roman" w:hAnsi="Times New Roman"/>
          <w:sz w:val="24"/>
        </w:rPr>
        <w:t>.</w:t>
      </w:r>
    </w:p>
    <w:p w:rsidR="00DE7BED" w:rsidRPr="00E55EC8" w:rsidRDefault="001D0BB9" w:rsidP="00DE7BED">
      <w:pPr>
        <w:rPr>
          <w:rFonts w:ascii="Times New Roman" w:hAnsi="Times New Roman"/>
          <w:sz w:val="24"/>
        </w:rPr>
      </w:pPr>
      <w:r>
        <w:rPr>
          <w:rFonts w:ascii="Times New Roman" w:hAnsi="Times New Roman"/>
          <w:sz w:val="24"/>
        </w:rPr>
        <w:t xml:space="preserve">4. </w:t>
      </w:r>
      <w:r w:rsidR="00DE7BED" w:rsidRPr="00E55EC8">
        <w:rPr>
          <w:rFonts w:ascii="Times New Roman" w:hAnsi="Times New Roman"/>
          <w:sz w:val="24"/>
        </w:rPr>
        <w:t>Извещение о согласии сделать оферту</w:t>
      </w:r>
      <w:r>
        <w:rPr>
          <w:rFonts w:ascii="Times New Roman" w:hAnsi="Times New Roman"/>
          <w:sz w:val="24"/>
        </w:rPr>
        <w:t xml:space="preserve"> (Форма 4)</w:t>
      </w:r>
      <w:r w:rsidR="00DE7BED" w:rsidRPr="00E55EC8">
        <w:rPr>
          <w:rFonts w:ascii="Times New Roman" w:hAnsi="Times New Roman"/>
          <w:sz w:val="24"/>
        </w:rPr>
        <w:t>.</w:t>
      </w:r>
    </w:p>
    <w:p w:rsidR="00DE7BED" w:rsidRPr="00E55EC8" w:rsidRDefault="00DE7BED" w:rsidP="00DE7BED">
      <w:pPr>
        <w:rPr>
          <w:rFonts w:ascii="Times New Roman" w:hAnsi="Times New Roman"/>
          <w:sz w:val="24"/>
        </w:rPr>
      </w:pPr>
      <w:r w:rsidRPr="00E55EC8">
        <w:rPr>
          <w:rFonts w:ascii="Times New Roman" w:hAnsi="Times New Roman"/>
          <w:sz w:val="24"/>
        </w:rPr>
        <w:t>5. Предложение о зак</w:t>
      </w:r>
      <w:bookmarkStart w:id="0" w:name="_GoBack"/>
      <w:bookmarkEnd w:id="0"/>
      <w:r w:rsidRPr="00E55EC8">
        <w:rPr>
          <w:rFonts w:ascii="Times New Roman" w:hAnsi="Times New Roman"/>
          <w:sz w:val="24"/>
        </w:rPr>
        <w:t>лючении договора</w:t>
      </w:r>
      <w:r w:rsidR="001D0BB9">
        <w:rPr>
          <w:rFonts w:ascii="Times New Roman" w:hAnsi="Times New Roman"/>
          <w:sz w:val="24"/>
        </w:rPr>
        <w:t xml:space="preserve"> (Форма 5)</w:t>
      </w:r>
      <w:r w:rsidRPr="00E55EC8">
        <w:rPr>
          <w:rFonts w:ascii="Times New Roman" w:hAnsi="Times New Roman"/>
          <w:sz w:val="24"/>
        </w:rPr>
        <w:t>.</w:t>
      </w:r>
    </w:p>
    <w:p w:rsidR="00DE7BED" w:rsidRDefault="0006495D" w:rsidP="00DE7BED">
      <w:pPr>
        <w:rPr>
          <w:rFonts w:ascii="Times New Roman" w:hAnsi="Times New Roman"/>
          <w:sz w:val="24"/>
        </w:rPr>
      </w:pPr>
      <w:r w:rsidRPr="00E55EC8">
        <w:rPr>
          <w:rFonts w:ascii="Times New Roman" w:hAnsi="Times New Roman"/>
          <w:sz w:val="24"/>
        </w:rPr>
        <w:t>6</w:t>
      </w:r>
      <w:r w:rsidR="00DE7BED" w:rsidRPr="00E55EC8">
        <w:rPr>
          <w:rFonts w:ascii="Times New Roman" w:hAnsi="Times New Roman"/>
          <w:sz w:val="24"/>
        </w:rPr>
        <w:t xml:space="preserve">. Форма «Перечень аффилированных организаций» </w:t>
      </w:r>
      <w:r w:rsidR="001D0BB9">
        <w:rPr>
          <w:rFonts w:ascii="Times New Roman" w:hAnsi="Times New Roman"/>
          <w:sz w:val="24"/>
        </w:rPr>
        <w:t>(Форма 6)</w:t>
      </w:r>
      <w:r w:rsidR="00DE7BED" w:rsidRPr="00E55EC8">
        <w:rPr>
          <w:rFonts w:ascii="Times New Roman" w:hAnsi="Times New Roman"/>
          <w:sz w:val="24"/>
        </w:rPr>
        <w:t>.</w:t>
      </w:r>
    </w:p>
    <w:p w:rsidR="00022558" w:rsidRPr="00E55EC8" w:rsidRDefault="00022558" w:rsidP="00DE7BED">
      <w:pPr>
        <w:rPr>
          <w:rFonts w:ascii="Times New Roman" w:hAnsi="Times New Roman"/>
          <w:sz w:val="24"/>
        </w:rPr>
      </w:pPr>
      <w:r>
        <w:rPr>
          <w:rFonts w:ascii="Times New Roman" w:hAnsi="Times New Roman"/>
          <w:sz w:val="24"/>
        </w:rPr>
        <w:t>7.</w:t>
      </w:r>
      <w:r w:rsidRPr="00022558">
        <w:t xml:space="preserve"> </w:t>
      </w:r>
      <w:r w:rsidRPr="00022558">
        <w:rPr>
          <w:rFonts w:ascii="Times New Roman" w:hAnsi="Times New Roman"/>
          <w:sz w:val="24"/>
        </w:rPr>
        <w:t>Справка о наличии производственных мощностей и оборудования для оказания услуг(Форма 7)</w:t>
      </w:r>
    </w:p>
    <w:p w:rsidR="00E828A6" w:rsidRPr="00E55EC8" w:rsidRDefault="00022558" w:rsidP="00E828A6">
      <w:pPr>
        <w:rPr>
          <w:rFonts w:ascii="Times New Roman" w:hAnsi="Times New Roman"/>
          <w:sz w:val="24"/>
        </w:rPr>
      </w:pPr>
      <w:r>
        <w:rPr>
          <w:rFonts w:ascii="Times New Roman" w:hAnsi="Times New Roman"/>
          <w:sz w:val="24"/>
        </w:rPr>
        <w:t>8</w:t>
      </w:r>
      <w:r w:rsidR="00E828A6" w:rsidRPr="00E55EC8">
        <w:rPr>
          <w:rFonts w:ascii="Times New Roman" w:hAnsi="Times New Roman"/>
          <w:sz w:val="24"/>
        </w:rPr>
        <w:t xml:space="preserve">. </w:t>
      </w:r>
      <w:r w:rsidR="0062617C" w:rsidRPr="00E55EC8">
        <w:rPr>
          <w:rFonts w:ascii="Times New Roman" w:hAnsi="Times New Roman"/>
          <w:sz w:val="24"/>
        </w:rPr>
        <w:t xml:space="preserve">Справка </w:t>
      </w:r>
      <w:r w:rsidR="001D0BB9">
        <w:rPr>
          <w:rFonts w:ascii="Times New Roman" w:hAnsi="Times New Roman"/>
          <w:sz w:val="24"/>
        </w:rPr>
        <w:t xml:space="preserve">о заключенных и выполненных аналогичных договорах (Форма </w:t>
      </w:r>
      <w:r>
        <w:rPr>
          <w:rFonts w:ascii="Times New Roman" w:hAnsi="Times New Roman"/>
          <w:sz w:val="24"/>
        </w:rPr>
        <w:t>8</w:t>
      </w:r>
      <w:r w:rsidR="001D0BB9">
        <w:rPr>
          <w:rFonts w:ascii="Times New Roman" w:hAnsi="Times New Roman"/>
          <w:sz w:val="24"/>
        </w:rPr>
        <w:t>).</w:t>
      </w:r>
    </w:p>
    <w:p w:rsidR="005D7CD8" w:rsidRPr="00E55EC8" w:rsidRDefault="00022558" w:rsidP="005D7CD8">
      <w:pPr>
        <w:rPr>
          <w:rFonts w:ascii="Times New Roman" w:hAnsi="Times New Roman"/>
          <w:sz w:val="24"/>
        </w:rPr>
      </w:pPr>
      <w:r>
        <w:rPr>
          <w:rFonts w:ascii="Times New Roman" w:hAnsi="Times New Roman"/>
          <w:sz w:val="24"/>
        </w:rPr>
        <w:t>9</w:t>
      </w:r>
      <w:r w:rsidR="005D7CD8" w:rsidRPr="00E55EC8">
        <w:rPr>
          <w:rFonts w:ascii="Times New Roman" w:hAnsi="Times New Roman"/>
          <w:sz w:val="24"/>
        </w:rPr>
        <w:t xml:space="preserve">. Письмо об отсутствии </w:t>
      </w:r>
      <w:r w:rsidR="001D0BB9">
        <w:rPr>
          <w:rFonts w:ascii="Times New Roman" w:hAnsi="Times New Roman"/>
          <w:sz w:val="24"/>
        </w:rPr>
        <w:t xml:space="preserve">/наличии </w:t>
      </w:r>
      <w:r w:rsidR="005D7CD8" w:rsidRPr="00E55EC8">
        <w:rPr>
          <w:rFonts w:ascii="Times New Roman" w:hAnsi="Times New Roman"/>
          <w:sz w:val="24"/>
        </w:rPr>
        <w:t>изменений в уставных и</w:t>
      </w:r>
      <w:r w:rsidR="001D0BB9">
        <w:rPr>
          <w:rFonts w:ascii="Times New Roman" w:hAnsi="Times New Roman"/>
          <w:sz w:val="24"/>
        </w:rPr>
        <w:t xml:space="preserve">/ или регистрационных документах Контрагента» (Форма </w:t>
      </w:r>
      <w:r>
        <w:rPr>
          <w:rFonts w:ascii="Times New Roman" w:hAnsi="Times New Roman"/>
          <w:sz w:val="24"/>
        </w:rPr>
        <w:t>9</w:t>
      </w:r>
      <w:r w:rsidR="001D0BB9">
        <w:rPr>
          <w:rFonts w:ascii="Times New Roman" w:hAnsi="Times New Roman"/>
          <w:sz w:val="24"/>
        </w:rPr>
        <w:t>)</w:t>
      </w:r>
      <w:r w:rsidR="005D7CD8" w:rsidRPr="00E55EC8">
        <w:rPr>
          <w:rFonts w:ascii="Times New Roman" w:hAnsi="Times New Roman"/>
          <w:sz w:val="24"/>
        </w:rPr>
        <w:t xml:space="preserve">. </w:t>
      </w:r>
    </w:p>
    <w:p w:rsidR="005D7CD8" w:rsidRDefault="00022558" w:rsidP="005D7CD8">
      <w:pPr>
        <w:rPr>
          <w:rFonts w:ascii="Times New Roman" w:hAnsi="Times New Roman"/>
          <w:sz w:val="24"/>
        </w:rPr>
      </w:pPr>
      <w:r>
        <w:rPr>
          <w:rFonts w:ascii="Times New Roman" w:hAnsi="Times New Roman"/>
          <w:sz w:val="24"/>
        </w:rPr>
        <w:t>10</w:t>
      </w:r>
      <w:r w:rsidR="005D7CD8" w:rsidRPr="00E55EC8">
        <w:rPr>
          <w:rFonts w:ascii="Times New Roman" w:hAnsi="Times New Roman"/>
          <w:sz w:val="24"/>
        </w:rPr>
        <w:t>. П</w:t>
      </w:r>
      <w:r w:rsidR="001D0BB9">
        <w:rPr>
          <w:rFonts w:ascii="Times New Roman" w:hAnsi="Times New Roman"/>
          <w:sz w:val="24"/>
        </w:rPr>
        <w:t xml:space="preserve">исьмо об отсутствии необходимости одобрения сделки органами управления Контрагента (Форма </w:t>
      </w:r>
      <w:r>
        <w:rPr>
          <w:rFonts w:ascii="Times New Roman" w:hAnsi="Times New Roman"/>
          <w:sz w:val="24"/>
        </w:rPr>
        <w:t>10</w:t>
      </w:r>
      <w:r w:rsidR="001D0BB9">
        <w:rPr>
          <w:rFonts w:ascii="Times New Roman" w:hAnsi="Times New Roman"/>
          <w:sz w:val="24"/>
        </w:rPr>
        <w:t>.1).</w:t>
      </w:r>
    </w:p>
    <w:p w:rsidR="001D0BB9" w:rsidRDefault="00022558" w:rsidP="005D7CD8">
      <w:pPr>
        <w:rPr>
          <w:rFonts w:ascii="Times New Roman" w:hAnsi="Times New Roman"/>
          <w:sz w:val="24"/>
        </w:rPr>
      </w:pPr>
      <w:r>
        <w:rPr>
          <w:rFonts w:ascii="Times New Roman" w:hAnsi="Times New Roman"/>
          <w:sz w:val="24"/>
        </w:rPr>
        <w:t>11</w:t>
      </w:r>
      <w:r w:rsidR="001D0BB9">
        <w:rPr>
          <w:rFonts w:ascii="Times New Roman" w:hAnsi="Times New Roman"/>
          <w:sz w:val="24"/>
        </w:rPr>
        <w:t xml:space="preserve">. Письмо о необходимости одобрения сделки органами управления Контрагента (Форма </w:t>
      </w:r>
      <w:r>
        <w:rPr>
          <w:rFonts w:ascii="Times New Roman" w:hAnsi="Times New Roman"/>
          <w:sz w:val="24"/>
        </w:rPr>
        <w:t>10</w:t>
      </w:r>
      <w:r w:rsidR="001D0BB9">
        <w:rPr>
          <w:rFonts w:ascii="Times New Roman" w:hAnsi="Times New Roman"/>
          <w:sz w:val="24"/>
        </w:rPr>
        <w:t>.2).</w:t>
      </w:r>
    </w:p>
    <w:p w:rsidR="00891237" w:rsidRPr="00E55EC8" w:rsidRDefault="00891237" w:rsidP="005D7CD8">
      <w:pPr>
        <w:rPr>
          <w:rFonts w:ascii="Times New Roman" w:hAnsi="Times New Roman"/>
          <w:sz w:val="24"/>
        </w:rPr>
      </w:pPr>
      <w:r>
        <w:rPr>
          <w:rFonts w:ascii="Times New Roman" w:hAnsi="Times New Roman"/>
          <w:sz w:val="24"/>
        </w:rPr>
        <w:t xml:space="preserve">12. </w:t>
      </w:r>
      <w:r w:rsidRPr="00891237">
        <w:rPr>
          <w:rFonts w:ascii="Times New Roman" w:hAnsi="Times New Roman"/>
          <w:sz w:val="24"/>
        </w:rPr>
        <w:t xml:space="preserve">Приложение № </w:t>
      </w:r>
      <w:r w:rsidR="00A0382A" w:rsidRPr="00891237">
        <w:rPr>
          <w:rFonts w:ascii="Times New Roman" w:hAnsi="Times New Roman"/>
          <w:sz w:val="24"/>
        </w:rPr>
        <w:t xml:space="preserve">1 </w:t>
      </w:r>
      <w:r w:rsidR="00A0382A">
        <w:rPr>
          <w:rFonts w:ascii="Times New Roman" w:hAnsi="Times New Roman"/>
          <w:sz w:val="24"/>
        </w:rPr>
        <w:t>«</w:t>
      </w:r>
      <w:r w:rsidRPr="00891237">
        <w:rPr>
          <w:rFonts w:ascii="Times New Roman" w:hAnsi="Times New Roman"/>
          <w:sz w:val="24"/>
        </w:rPr>
        <w:t>Требования к предмету оферты»</w:t>
      </w:r>
      <w:r>
        <w:rPr>
          <w:rFonts w:ascii="Times New Roman" w:hAnsi="Times New Roman"/>
          <w:sz w:val="24"/>
        </w:rPr>
        <w:t>.</w:t>
      </w:r>
    </w:p>
    <w:p w:rsidR="00E828A6" w:rsidRPr="00E55EC8" w:rsidRDefault="00E828A6" w:rsidP="00E828A6">
      <w:pPr>
        <w:rPr>
          <w:rFonts w:ascii="Times New Roman" w:hAnsi="Times New Roman"/>
          <w:sz w:val="24"/>
        </w:rPr>
      </w:pPr>
    </w:p>
    <w:p w:rsidR="00E828A6" w:rsidRPr="00E55EC8" w:rsidRDefault="00E828A6" w:rsidP="00E828A6">
      <w:pPr>
        <w:rPr>
          <w:rFonts w:ascii="Times New Roman" w:hAnsi="Times New Roman"/>
          <w:sz w:val="24"/>
        </w:rPr>
      </w:pPr>
    </w:p>
    <w:p w:rsidR="00923CDA" w:rsidRPr="00E55EC8" w:rsidRDefault="00923CDA" w:rsidP="00DE7BED">
      <w:pPr>
        <w:rPr>
          <w:rFonts w:ascii="Times New Roman" w:hAnsi="Times New Roman"/>
          <w:color w:val="FF0000"/>
          <w:sz w:val="24"/>
        </w:rPr>
      </w:pPr>
    </w:p>
    <w:p w:rsidR="00343A20" w:rsidRPr="00A0382A" w:rsidRDefault="00AE32FD" w:rsidP="00A0382A">
      <w:pPr>
        <w:rPr>
          <w:rFonts w:ascii="Times New Roman" w:hAnsi="Times New Roman"/>
          <w:sz w:val="24"/>
        </w:rPr>
      </w:pPr>
      <w:r w:rsidRPr="00E55EC8">
        <w:rPr>
          <w:rFonts w:ascii="Times New Roman" w:hAnsi="Times New Roman"/>
          <w:sz w:val="24"/>
        </w:rPr>
        <w:t xml:space="preserve">Директор по снабжению               </w:t>
      </w:r>
      <w:r w:rsidRPr="00E55EC8">
        <w:rPr>
          <w:rFonts w:ascii="Times New Roman" w:hAnsi="Times New Roman"/>
          <w:sz w:val="24"/>
        </w:rPr>
        <w:tab/>
      </w:r>
      <w:r w:rsidRPr="00E55EC8">
        <w:rPr>
          <w:rFonts w:ascii="Times New Roman" w:hAnsi="Times New Roman"/>
          <w:sz w:val="24"/>
        </w:rPr>
        <w:tab/>
      </w:r>
      <w:r w:rsidRPr="00E55EC8">
        <w:rPr>
          <w:rFonts w:ascii="Times New Roman" w:hAnsi="Times New Roman"/>
          <w:sz w:val="24"/>
        </w:rPr>
        <w:tab/>
        <w:t xml:space="preserve"> ____________________    </w:t>
      </w:r>
      <w:r w:rsidR="003444DD" w:rsidRPr="00E55EC8">
        <w:rPr>
          <w:rFonts w:ascii="Times New Roman" w:hAnsi="Times New Roman"/>
          <w:sz w:val="24"/>
        </w:rPr>
        <w:t>Д</w:t>
      </w:r>
      <w:r w:rsidRPr="00E55EC8">
        <w:rPr>
          <w:rFonts w:ascii="Times New Roman" w:hAnsi="Times New Roman"/>
          <w:sz w:val="24"/>
        </w:rPr>
        <w:t>.</w:t>
      </w:r>
      <w:r w:rsidR="003444DD" w:rsidRPr="00E55EC8">
        <w:rPr>
          <w:rFonts w:ascii="Times New Roman" w:hAnsi="Times New Roman"/>
          <w:sz w:val="24"/>
        </w:rPr>
        <w:t>Ю.Уржум</w:t>
      </w:r>
      <w:r w:rsidRPr="00E55EC8">
        <w:rPr>
          <w:rFonts w:ascii="Times New Roman" w:hAnsi="Times New Roman"/>
          <w:sz w:val="24"/>
        </w:rPr>
        <w:t>ов</w:t>
      </w:r>
    </w:p>
    <w:sectPr w:rsidR="00343A20" w:rsidRPr="00A0382A" w:rsidSect="00CD58B8">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C4A" w:rsidRDefault="00150C4A" w:rsidP="00FB07D9">
      <w:pPr>
        <w:spacing w:before="0"/>
      </w:pPr>
      <w:r>
        <w:separator/>
      </w:r>
    </w:p>
  </w:endnote>
  <w:endnote w:type="continuationSeparator" w:id="0">
    <w:p w:rsidR="00150C4A" w:rsidRDefault="00150C4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0C4A" w:rsidRDefault="00150C4A">
    <w:pPr>
      <w:pStyle w:val="af9"/>
      <w:jc w:val="right"/>
    </w:pPr>
    <w:r>
      <w:fldChar w:fldCharType="begin"/>
    </w:r>
    <w:r>
      <w:instrText>PAGE   \* MERGEFORMAT</w:instrText>
    </w:r>
    <w:r>
      <w:fldChar w:fldCharType="separate"/>
    </w:r>
    <w:r w:rsidR="008F1C39">
      <w:rPr>
        <w:noProof/>
      </w:rPr>
      <w:t>6</w:t>
    </w:r>
    <w:r>
      <w:fldChar w:fldCharType="end"/>
    </w:r>
  </w:p>
  <w:p w:rsidR="00150C4A" w:rsidRDefault="00150C4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C4A" w:rsidRDefault="00150C4A" w:rsidP="00FB07D9">
      <w:pPr>
        <w:spacing w:before="0"/>
      </w:pPr>
      <w:r>
        <w:separator/>
      </w:r>
    </w:p>
  </w:footnote>
  <w:footnote w:type="continuationSeparator" w:id="0">
    <w:p w:rsidR="00150C4A" w:rsidRDefault="00150C4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4B472E1"/>
    <w:multiLevelType w:val="hybridMultilevel"/>
    <w:tmpl w:val="BB30B200"/>
    <w:lvl w:ilvl="0" w:tplc="1A56C116">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5"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4ECA57BD"/>
    <w:multiLevelType w:val="multilevel"/>
    <w:tmpl w:val="693A367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55F13DC"/>
    <w:multiLevelType w:val="hybridMultilevel"/>
    <w:tmpl w:val="440867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9"/>
  </w:num>
  <w:num w:numId="2">
    <w:abstractNumId w:val="22"/>
  </w:num>
  <w:num w:numId="3">
    <w:abstractNumId w:val="0"/>
  </w:num>
  <w:num w:numId="4">
    <w:abstractNumId w:val="2"/>
  </w:num>
  <w:num w:numId="5">
    <w:abstractNumId w:val="17"/>
  </w:num>
  <w:num w:numId="6">
    <w:abstractNumId w:val="12"/>
  </w:num>
  <w:num w:numId="7">
    <w:abstractNumId w:val="13"/>
  </w:num>
  <w:num w:numId="8">
    <w:abstractNumId w:val="14"/>
  </w:num>
  <w:num w:numId="9">
    <w:abstractNumId w:val="9"/>
  </w:num>
  <w:num w:numId="10">
    <w:abstractNumId w:val="24"/>
  </w:num>
  <w:num w:numId="11">
    <w:abstractNumId w:val="1"/>
  </w:num>
  <w:num w:numId="12">
    <w:abstractNumId w:val="3"/>
  </w:num>
  <w:num w:numId="13">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5"/>
  </w:num>
  <w:num w:numId="16">
    <w:abstractNumId w:val="7"/>
  </w:num>
  <w:num w:numId="17">
    <w:abstractNumId w:val="21"/>
  </w:num>
  <w:num w:numId="18">
    <w:abstractNumId w:val="16"/>
  </w:num>
  <w:num w:numId="19">
    <w:abstractNumId w:val="18"/>
  </w:num>
  <w:num w:numId="20">
    <w:abstractNumId w:val="11"/>
  </w:num>
  <w:num w:numId="21">
    <w:abstractNumId w:val="23"/>
  </w:num>
  <w:num w:numId="22">
    <w:abstractNumId w:val="10"/>
  </w:num>
  <w:num w:numId="23">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A7A"/>
    <w:rsid w:val="00015CA1"/>
    <w:rsid w:val="000165A4"/>
    <w:rsid w:val="00016D73"/>
    <w:rsid w:val="00017FDB"/>
    <w:rsid w:val="000204B3"/>
    <w:rsid w:val="00020580"/>
    <w:rsid w:val="0002060D"/>
    <w:rsid w:val="00020C97"/>
    <w:rsid w:val="000210B5"/>
    <w:rsid w:val="000218EC"/>
    <w:rsid w:val="00022558"/>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177"/>
    <w:rsid w:val="000412F1"/>
    <w:rsid w:val="000415F4"/>
    <w:rsid w:val="00041B32"/>
    <w:rsid w:val="00042051"/>
    <w:rsid w:val="00042F15"/>
    <w:rsid w:val="00042FE9"/>
    <w:rsid w:val="000434E2"/>
    <w:rsid w:val="00043553"/>
    <w:rsid w:val="00043D24"/>
    <w:rsid w:val="0004418E"/>
    <w:rsid w:val="00044428"/>
    <w:rsid w:val="0004455F"/>
    <w:rsid w:val="00044923"/>
    <w:rsid w:val="00044E54"/>
    <w:rsid w:val="0004540E"/>
    <w:rsid w:val="000456A1"/>
    <w:rsid w:val="00045725"/>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051"/>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4A"/>
    <w:rsid w:val="00150CEF"/>
    <w:rsid w:val="00150D0D"/>
    <w:rsid w:val="00151301"/>
    <w:rsid w:val="00151339"/>
    <w:rsid w:val="001519FB"/>
    <w:rsid w:val="00151A3E"/>
    <w:rsid w:val="0015209B"/>
    <w:rsid w:val="00152370"/>
    <w:rsid w:val="00152C0F"/>
    <w:rsid w:val="00152E29"/>
    <w:rsid w:val="00152F7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3B1D"/>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11A"/>
    <w:rsid w:val="001932DB"/>
    <w:rsid w:val="001934B3"/>
    <w:rsid w:val="00193A23"/>
    <w:rsid w:val="00193BCE"/>
    <w:rsid w:val="00194315"/>
    <w:rsid w:val="00194956"/>
    <w:rsid w:val="0019539B"/>
    <w:rsid w:val="00195980"/>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BB9"/>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3B0"/>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0F6A"/>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6BC"/>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72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ABC"/>
    <w:rsid w:val="00301CB5"/>
    <w:rsid w:val="00301FF4"/>
    <w:rsid w:val="00302F97"/>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92C"/>
    <w:rsid w:val="00323BE2"/>
    <w:rsid w:val="003242EA"/>
    <w:rsid w:val="003249E0"/>
    <w:rsid w:val="00324B14"/>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651"/>
    <w:rsid w:val="0033771A"/>
    <w:rsid w:val="00337891"/>
    <w:rsid w:val="003403DC"/>
    <w:rsid w:val="00340464"/>
    <w:rsid w:val="00340A82"/>
    <w:rsid w:val="0034142F"/>
    <w:rsid w:val="0034151B"/>
    <w:rsid w:val="0034174B"/>
    <w:rsid w:val="003419DF"/>
    <w:rsid w:val="00341A90"/>
    <w:rsid w:val="00341B0B"/>
    <w:rsid w:val="0034333D"/>
    <w:rsid w:val="00343A20"/>
    <w:rsid w:val="00343FCA"/>
    <w:rsid w:val="003444DD"/>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5D6C"/>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69"/>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312"/>
    <w:rsid w:val="003F06BA"/>
    <w:rsid w:val="003F1826"/>
    <w:rsid w:val="003F1A12"/>
    <w:rsid w:val="003F1E3D"/>
    <w:rsid w:val="003F2282"/>
    <w:rsid w:val="003F2A0B"/>
    <w:rsid w:val="003F2AC9"/>
    <w:rsid w:val="003F2C38"/>
    <w:rsid w:val="003F362D"/>
    <w:rsid w:val="003F39BA"/>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1C0"/>
    <w:rsid w:val="0044771D"/>
    <w:rsid w:val="004477AE"/>
    <w:rsid w:val="0044795B"/>
    <w:rsid w:val="00447B4A"/>
    <w:rsid w:val="00447B5E"/>
    <w:rsid w:val="00450137"/>
    <w:rsid w:val="0045056B"/>
    <w:rsid w:val="00450FFB"/>
    <w:rsid w:val="00451030"/>
    <w:rsid w:val="004517D7"/>
    <w:rsid w:val="00452007"/>
    <w:rsid w:val="00452544"/>
    <w:rsid w:val="00452812"/>
    <w:rsid w:val="00452E72"/>
    <w:rsid w:val="0045312B"/>
    <w:rsid w:val="00453D4A"/>
    <w:rsid w:val="00453EA7"/>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B0D"/>
    <w:rsid w:val="00472E78"/>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A0F"/>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11F"/>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981"/>
    <w:rsid w:val="00585B3C"/>
    <w:rsid w:val="00585D5E"/>
    <w:rsid w:val="00585F47"/>
    <w:rsid w:val="00586A02"/>
    <w:rsid w:val="005872EB"/>
    <w:rsid w:val="00587588"/>
    <w:rsid w:val="00590659"/>
    <w:rsid w:val="0059130C"/>
    <w:rsid w:val="005917E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B90"/>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85C"/>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CD8"/>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3ED9"/>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17C"/>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9D"/>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072"/>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147"/>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3B"/>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4DC9"/>
    <w:rsid w:val="006F537F"/>
    <w:rsid w:val="006F5550"/>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5BE"/>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AA6"/>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2A4E"/>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72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4DAA"/>
    <w:rsid w:val="007B5255"/>
    <w:rsid w:val="007B56F2"/>
    <w:rsid w:val="007B5AF6"/>
    <w:rsid w:val="007B6100"/>
    <w:rsid w:val="007B64DD"/>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48"/>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4C55"/>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0A81"/>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1A0"/>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85A"/>
    <w:rsid w:val="00876C95"/>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237"/>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1C39"/>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48A"/>
    <w:rsid w:val="00941579"/>
    <w:rsid w:val="00941647"/>
    <w:rsid w:val="00941873"/>
    <w:rsid w:val="009420CC"/>
    <w:rsid w:val="009427B6"/>
    <w:rsid w:val="009428E8"/>
    <w:rsid w:val="00942958"/>
    <w:rsid w:val="00942C8A"/>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0E3A"/>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82A"/>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4AFC"/>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2F47"/>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50"/>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2C9A"/>
    <w:rsid w:val="00AC33ED"/>
    <w:rsid w:val="00AC35DE"/>
    <w:rsid w:val="00AC38A9"/>
    <w:rsid w:val="00AC3C82"/>
    <w:rsid w:val="00AC41B2"/>
    <w:rsid w:val="00AC43D8"/>
    <w:rsid w:val="00AC5E7B"/>
    <w:rsid w:val="00AC696B"/>
    <w:rsid w:val="00AC6E26"/>
    <w:rsid w:val="00AC7021"/>
    <w:rsid w:val="00AC7658"/>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8D0"/>
    <w:rsid w:val="00AF2B15"/>
    <w:rsid w:val="00AF35E6"/>
    <w:rsid w:val="00AF3F4A"/>
    <w:rsid w:val="00AF42D2"/>
    <w:rsid w:val="00AF49E1"/>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0B1"/>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4CE"/>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2B38"/>
    <w:rsid w:val="00B5309E"/>
    <w:rsid w:val="00B530FC"/>
    <w:rsid w:val="00B53888"/>
    <w:rsid w:val="00B53A17"/>
    <w:rsid w:val="00B542BE"/>
    <w:rsid w:val="00B54377"/>
    <w:rsid w:val="00B543DA"/>
    <w:rsid w:val="00B548EA"/>
    <w:rsid w:val="00B54A31"/>
    <w:rsid w:val="00B552E1"/>
    <w:rsid w:val="00B552F0"/>
    <w:rsid w:val="00B55E46"/>
    <w:rsid w:val="00B560E1"/>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4CDB"/>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2BFB"/>
    <w:rsid w:val="00BA2F24"/>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3ED"/>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3E66"/>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7BF"/>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2EC3"/>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58B8"/>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B76"/>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4A"/>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001"/>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3A23"/>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5B8"/>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5EC8"/>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2D9"/>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1D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2F9"/>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596"/>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2B5"/>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AFB61"/>
  <w15:docId w15:val="{5C5B5C50-01C3-4E2A-9208-8B8D3692A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CD58B8"/>
    <w:pPr>
      <w:spacing w:before="120"/>
    </w:pPr>
    <w:rPr>
      <w:rFonts w:ascii="Arial" w:eastAsia="Times New Roman" w:hAnsi="Arial"/>
      <w:sz w:val="22"/>
      <w:szCs w:val="24"/>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link w:val="3"/>
    <w:rsid w:val="008324F0"/>
    <w:rPr>
      <w:rFonts w:ascii="Times New Roman" w:eastAsia="Times New Roman" w:hAnsi="Times New Roman" w:cs="Times New Roman"/>
      <w:sz w:val="24"/>
      <w:szCs w:val="20"/>
      <w:lang w:eastAsia="ar-SA"/>
    </w:rPr>
  </w:style>
  <w:style w:type="character" w:customStyle="1" w:styleId="40">
    <w:name w:val="Заголовок 4 Знак"/>
    <w:link w:val="4"/>
    <w:rsid w:val="008324F0"/>
    <w:rPr>
      <w:rFonts w:ascii="Times New Roman" w:eastAsia="Times New Roman" w:hAnsi="Times New Roman" w:cs="Times New Roman"/>
      <w:sz w:val="24"/>
      <w:szCs w:val="20"/>
      <w:lang w:eastAsia="ar-SA"/>
    </w:rPr>
  </w:style>
  <w:style w:type="character" w:customStyle="1" w:styleId="60">
    <w:name w:val="Заголовок 6 Знак"/>
    <w:link w:val="6"/>
    <w:rsid w:val="008324F0"/>
    <w:rPr>
      <w:rFonts w:ascii="Calibri" w:eastAsia="Times New Roman" w:hAnsi="Calibri" w:cs="Times New Roman"/>
      <w:b/>
      <w:bCs/>
      <w:lang w:eastAsia="ar-SA"/>
    </w:rPr>
  </w:style>
  <w:style w:type="character" w:customStyle="1" w:styleId="70">
    <w:name w:val="Заголовок 7 Знак"/>
    <w:link w:val="7"/>
    <w:rsid w:val="008324F0"/>
    <w:rPr>
      <w:rFonts w:ascii="Times New Roman" w:eastAsia="Times New Roman" w:hAnsi="Times New Roman" w:cs="Times New Roman"/>
      <w:sz w:val="24"/>
      <w:szCs w:val="24"/>
      <w:lang w:eastAsia="ar-SA"/>
    </w:rPr>
  </w:style>
  <w:style w:type="character" w:customStyle="1" w:styleId="80">
    <w:name w:val="Заголовок 8 Знак"/>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ind w:firstLine="720"/>
    </w:pPr>
    <w:rPr>
      <w:rFonts w:ascii="Times New Roman" w:eastAsia="Times New Roman" w:hAnsi="Times New Roman"/>
      <w:sz w:val="22"/>
      <w:szCs w:val="22"/>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Calibri" w:eastAsia="Calibri" w:hAnsi="Calibr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Calibri" w:eastAsia="Calibri" w:hAnsi="Calibr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Calibri" w:eastAsia="Calibri" w:hAnsi="Calibr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Calibri" w:eastAsia="Calibri" w:hAnsi="Calibr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Calibri" w:eastAsia="Calibri" w:hAnsi="Calibr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Calibri" w:eastAsia="Calibri" w:hAnsi="Calibr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honovaSN@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ruzdevAA@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CA819-AAC7-48B8-8FFF-CF1031353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6</Pages>
  <Words>2656</Words>
  <Characters>15141</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GruzdevAA</cp:lastModifiedBy>
  <cp:revision>22</cp:revision>
  <cp:lastPrinted>2017-12-08T11:36:00Z</cp:lastPrinted>
  <dcterms:created xsi:type="dcterms:W3CDTF">2017-11-17T11:08:00Z</dcterms:created>
  <dcterms:modified xsi:type="dcterms:W3CDTF">2017-12-08T11:38:00Z</dcterms:modified>
</cp:coreProperties>
</file>